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FD129E" w:rsidRDefault="00FD129E"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C32CFC" w:rsidRPr="00C32CFC">
        <w:rPr>
          <w:rFonts w:ascii="Times New Roman" w:eastAsia="Times New Roman" w:hAnsi="Times New Roman" w:cs="Times New Roman"/>
          <w:sz w:val="26"/>
          <w:szCs w:val="26"/>
          <w:lang w:eastAsia="ru-RU"/>
        </w:rPr>
        <w:t xml:space="preserve">оказание услуг </w:t>
      </w:r>
      <w:r w:rsidR="00021835" w:rsidRPr="00021835">
        <w:rPr>
          <w:rFonts w:ascii="Times New Roman" w:eastAsia="Times New Roman" w:hAnsi="Times New Roman" w:cs="Times New Roman"/>
          <w:sz w:val="26"/>
          <w:szCs w:val="26"/>
          <w:lang w:eastAsia="ru-RU"/>
        </w:rPr>
        <w:t>по ремонту серверного оборудования</w:t>
      </w:r>
    </w:p>
    <w:p w:rsidR="00443837" w:rsidRPr="00FA78C0" w:rsidRDefault="00443837"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FD129E">
        <w:rPr>
          <w:rFonts w:ascii="Times New Roman" w:eastAsia="Calibri" w:hAnsi="Times New Roman" w:cs="Times New Roman"/>
          <w:iCs/>
          <w:color w:val="000000"/>
          <w:sz w:val="24"/>
          <w:szCs w:val="24"/>
        </w:rPr>
        <w:t>20</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FD129E" w:rsidRDefault="00FD129E" w:rsidP="00FA78C0">
      <w:pPr>
        <w:spacing w:after="0" w:line="240" w:lineRule="auto"/>
        <w:jc w:val="center"/>
        <w:rPr>
          <w:rFonts w:ascii="Times New Roman" w:eastAsia="Times New Roman" w:hAnsi="Times New Roman" w:cs="Times New Roman"/>
          <w:sz w:val="24"/>
          <w:szCs w:val="24"/>
          <w:lang w:eastAsia="ru-RU"/>
        </w:rPr>
      </w:pPr>
    </w:p>
    <w:p w:rsidR="00FD129E" w:rsidRPr="00FA78C0" w:rsidRDefault="00FD129E"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7170FC">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170FC">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170FC">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170FC">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AC09CF"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sidR="007170FC">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5C02DC" w:rsidRDefault="00AC09CF"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5C02DC">
        <w:rPr>
          <w:rFonts w:ascii="Times New Roman" w:eastAsia="MS Mincho" w:hAnsi="Times New Roman" w:cs="Times New Roman"/>
          <w:b/>
          <w:i/>
          <w:iCs/>
          <w:noProof/>
          <w:sz w:val="24"/>
          <w:szCs w:val="24"/>
          <w:lang w:eastAsia="x-none"/>
        </w:rPr>
        <w:t>23</w:t>
      </w:r>
    </w:p>
    <w:p w:rsidR="00FA78C0" w:rsidRPr="005C02DC" w:rsidRDefault="00AC09CF"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w:t>
        </w:r>
        <w:r w:rsidR="00FA78C0" w:rsidRPr="00FA78C0">
          <w:rPr>
            <w:rFonts w:ascii="Times New Roman" w:eastAsia="MS Mincho" w:hAnsi="Times New Roman" w:cs="Times New Roman"/>
            <w:b/>
            <w:i/>
            <w:iCs/>
            <w:noProof/>
            <w:color w:val="0000FF"/>
            <w:sz w:val="24"/>
            <w:szCs w:val="24"/>
            <w:u w:val="single"/>
            <w:lang w:val="x-none" w:eastAsia="x-none"/>
          </w:rPr>
          <w:t>о</w:t>
        </w:r>
        <w:r w:rsidR="00FA78C0" w:rsidRPr="00FA78C0">
          <w:rPr>
            <w:rFonts w:ascii="Times New Roman" w:eastAsia="MS Mincho" w:hAnsi="Times New Roman" w:cs="Times New Roman"/>
            <w:b/>
            <w:i/>
            <w:iCs/>
            <w:noProof/>
            <w:color w:val="0000FF"/>
            <w:sz w:val="24"/>
            <w:szCs w:val="24"/>
            <w:u w:val="single"/>
            <w:lang w:val="x-none" w:eastAsia="x-none"/>
          </w:rPr>
          <w:t>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5C02DC">
        <w:rPr>
          <w:rFonts w:ascii="Times New Roman" w:eastAsia="MS Mincho" w:hAnsi="Times New Roman" w:cs="Times New Roman"/>
          <w:b/>
          <w:i/>
          <w:iCs/>
          <w:noProof/>
          <w:sz w:val="24"/>
          <w:szCs w:val="24"/>
          <w:lang w:eastAsia="x-none"/>
        </w:rPr>
        <w:t>30</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w:t>
        </w:r>
        <w:r w:rsidR="00FA78C0" w:rsidRPr="00FA78C0">
          <w:rPr>
            <w:rFonts w:ascii="Times New Roman" w:eastAsia="MS Mincho" w:hAnsi="Times New Roman" w:cs="Times New Roman"/>
            <w:noProof/>
            <w:color w:val="0000FF"/>
            <w:kern w:val="32"/>
            <w:sz w:val="24"/>
            <w:szCs w:val="24"/>
            <w:u w:val="single"/>
            <w:lang w:val="x-none" w:eastAsia="x-none"/>
          </w:rPr>
          <w:t>П</w:t>
        </w:r>
        <w:r w:rsidR="00FA78C0" w:rsidRPr="00FA78C0">
          <w:rPr>
            <w:rFonts w:ascii="Times New Roman" w:eastAsia="MS Mincho" w:hAnsi="Times New Roman" w:cs="Times New Roman"/>
            <w:noProof/>
            <w:color w:val="0000FF"/>
            <w:kern w:val="32"/>
            <w:sz w:val="24"/>
            <w:szCs w:val="24"/>
            <w:u w:val="single"/>
            <w:lang w:val="x-none" w:eastAsia="x-none"/>
          </w:rPr>
          <w:t>КИ</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34</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w:t>
        </w:r>
        <w:r w:rsidR="00FA78C0" w:rsidRPr="00FA78C0">
          <w:rPr>
            <w:rFonts w:ascii="Times New Roman" w:eastAsia="MS Mincho" w:hAnsi="Times New Roman" w:cs="Times New Roman"/>
            <w:noProof/>
            <w:color w:val="0000FF"/>
            <w:kern w:val="32"/>
            <w:sz w:val="24"/>
            <w:szCs w:val="24"/>
            <w:u w:val="single"/>
            <w:lang w:eastAsia="x-none"/>
          </w:rPr>
          <w:t>И</w:t>
        </w:r>
        <w:r w:rsidR="00FA78C0" w:rsidRPr="00FA78C0">
          <w:rPr>
            <w:rFonts w:ascii="Times New Roman" w:eastAsia="MS Mincho" w:hAnsi="Times New Roman" w:cs="Times New Roman"/>
            <w:noProof/>
            <w:color w:val="0000FF"/>
            <w:kern w:val="32"/>
            <w:sz w:val="24"/>
            <w:szCs w:val="24"/>
            <w:u w:val="single"/>
            <w:lang w:eastAsia="x-none"/>
          </w:rPr>
          <w:t>Й</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34</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w:t>
        </w:r>
        <w:r w:rsidR="00FA78C0" w:rsidRPr="00FA78C0">
          <w:rPr>
            <w:rFonts w:ascii="Times New Roman" w:eastAsia="MS Mincho" w:hAnsi="Times New Roman" w:cs="Times New Roman"/>
            <w:noProof/>
            <w:color w:val="0000FF"/>
            <w:kern w:val="32"/>
            <w:sz w:val="24"/>
            <w:szCs w:val="24"/>
            <w:u w:val="single"/>
            <w:lang w:eastAsia="x-none"/>
          </w:rPr>
          <w:t>Е</w:t>
        </w:r>
        <w:r w:rsidR="00FA78C0" w:rsidRPr="00FA78C0">
          <w:rPr>
            <w:rFonts w:ascii="Times New Roman" w:eastAsia="MS Mincho" w:hAnsi="Times New Roman" w:cs="Times New Roman"/>
            <w:noProof/>
            <w:color w:val="0000FF"/>
            <w:kern w:val="32"/>
            <w:sz w:val="24"/>
            <w:szCs w:val="24"/>
            <w:u w:val="single"/>
            <w:lang w:eastAsia="x-none"/>
          </w:rPr>
          <w:t>НИЙ</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37</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w:t>
        </w:r>
        <w:r w:rsidR="00FA78C0" w:rsidRPr="00FA78C0">
          <w:rPr>
            <w:rFonts w:ascii="Times New Roman" w:eastAsia="MS Mincho" w:hAnsi="Times New Roman" w:cs="Times New Roman"/>
            <w:noProof/>
            <w:color w:val="0000FF"/>
            <w:kern w:val="32"/>
            <w:sz w:val="24"/>
            <w:szCs w:val="24"/>
            <w:u w:val="single"/>
            <w:lang w:val="x-none" w:eastAsia="x-none"/>
          </w:rPr>
          <w:t>О</w:t>
        </w:r>
        <w:r w:rsidR="00FA78C0" w:rsidRPr="00FA78C0">
          <w:rPr>
            <w:rFonts w:ascii="Times New Roman" w:eastAsia="MS Mincho" w:hAnsi="Times New Roman" w:cs="Times New Roman"/>
            <w:noProof/>
            <w:color w:val="0000FF"/>
            <w:kern w:val="32"/>
            <w:sz w:val="24"/>
            <w:szCs w:val="24"/>
            <w:u w:val="single"/>
            <w:lang w:val="x-none" w:eastAsia="x-none"/>
          </w:rPr>
          <w:t>Е ПРЕДЛОЖЕНИЕ</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39</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w:t>
        </w:r>
        <w:r w:rsidR="00FA78C0" w:rsidRPr="00FA78C0">
          <w:rPr>
            <w:rFonts w:ascii="Times New Roman" w:eastAsia="MS Mincho" w:hAnsi="Times New Roman" w:cs="Times New Roman"/>
            <w:noProof/>
            <w:color w:val="0000FF"/>
            <w:kern w:val="32"/>
            <w:sz w:val="24"/>
            <w:szCs w:val="24"/>
            <w:u w:val="single"/>
            <w:lang w:val="x-none" w:eastAsia="x-none"/>
          </w:rPr>
          <w:t>А</w:t>
        </w:r>
        <w:r w:rsidR="00FA78C0" w:rsidRPr="00FA78C0">
          <w:rPr>
            <w:rFonts w:ascii="Times New Roman" w:eastAsia="MS Mincho" w:hAnsi="Times New Roman" w:cs="Times New Roman"/>
            <w:noProof/>
            <w:color w:val="0000FF"/>
            <w:kern w:val="32"/>
            <w:sz w:val="24"/>
            <w:szCs w:val="24"/>
            <w:u w:val="single"/>
            <w:lang w:val="x-none" w:eastAsia="x-none"/>
          </w:rPr>
          <w:t>ЦИИ О ЗАКУПКЕ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39</w:t>
      </w:r>
    </w:p>
    <w:p w:rsidR="00FA78C0" w:rsidRDefault="00AC09CF"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Деклараци</w:t>
        </w:r>
        <w:r w:rsidR="00FA78C0" w:rsidRPr="00FA78C0">
          <w:rPr>
            <w:rFonts w:ascii="Times New Roman" w:eastAsia="MS Mincho" w:hAnsi="Times New Roman" w:cs="Times New Roman"/>
            <w:noProof/>
            <w:color w:val="0000FF"/>
            <w:kern w:val="32"/>
            <w:sz w:val="24"/>
            <w:szCs w:val="24"/>
            <w:u w:val="single"/>
            <w:lang w:eastAsia="x-none"/>
          </w:rPr>
          <w:t>я</w:t>
        </w:r>
        <w:r w:rsidR="00FA78C0" w:rsidRPr="00FA78C0">
          <w:rPr>
            <w:rFonts w:ascii="Times New Roman" w:eastAsia="MS Mincho" w:hAnsi="Times New Roman" w:cs="Times New Roman"/>
            <w:noProof/>
            <w:color w:val="0000FF"/>
            <w:kern w:val="32"/>
            <w:sz w:val="24"/>
            <w:szCs w:val="24"/>
            <w:u w:val="single"/>
            <w:lang w:eastAsia="x-none"/>
          </w:rPr>
          <w:t xml:space="preserve">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42</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w:t>
        </w:r>
        <w:r w:rsidR="00FA78C0" w:rsidRPr="00FA78C0">
          <w:rPr>
            <w:rFonts w:ascii="Times New Roman" w:eastAsia="MS Mincho" w:hAnsi="Times New Roman" w:cs="Times New Roman"/>
            <w:noProof/>
            <w:color w:val="0000FF"/>
            <w:kern w:val="32"/>
            <w:sz w:val="24"/>
            <w:szCs w:val="24"/>
            <w:u w:val="single"/>
            <w:lang w:val="x-none" w:eastAsia="x-none"/>
          </w:rPr>
          <w:t>е</w:t>
        </w:r>
        <w:r w:rsidR="00FA78C0" w:rsidRPr="00FA78C0">
          <w:rPr>
            <w:rFonts w:ascii="Times New Roman" w:eastAsia="MS Mincho" w:hAnsi="Times New Roman" w:cs="Times New Roman"/>
            <w:noProof/>
            <w:color w:val="0000FF"/>
            <w:kern w:val="32"/>
            <w:sz w:val="24"/>
            <w:szCs w:val="24"/>
            <w:u w:val="single"/>
            <w:lang w:val="x-none" w:eastAsia="x-none"/>
          </w:rPr>
          <w:t>ское задание</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46</w:t>
      </w:r>
    </w:p>
    <w:p w:rsidR="00FA78C0" w:rsidRPr="00FA78C0" w:rsidRDefault="00AC09CF"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w:t>
        </w:r>
        <w:r w:rsidR="00FA78C0" w:rsidRPr="00FA78C0">
          <w:rPr>
            <w:rFonts w:ascii="Times New Roman" w:eastAsia="MS Mincho" w:hAnsi="Times New Roman" w:cs="Times New Roman"/>
            <w:noProof/>
            <w:color w:val="0000FF"/>
            <w:kern w:val="32"/>
            <w:sz w:val="24"/>
            <w:szCs w:val="24"/>
            <w:u w:val="single"/>
            <w:lang w:val="x-none" w:eastAsia="x-none"/>
          </w:rPr>
          <w:t>о</w:t>
        </w:r>
        <w:r w:rsidR="00FA78C0" w:rsidRPr="00FA78C0">
          <w:rPr>
            <w:rFonts w:ascii="Times New Roman" w:eastAsia="MS Mincho" w:hAnsi="Times New Roman" w:cs="Times New Roman"/>
            <w:noProof/>
            <w:color w:val="0000FF"/>
            <w:kern w:val="32"/>
            <w:sz w:val="24"/>
            <w:szCs w:val="24"/>
            <w:u w:val="single"/>
            <w:lang w:val="x-none" w:eastAsia="x-none"/>
          </w:rPr>
          <w:t>говора</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48</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412B13" w:rsidRPr="00412B13">
        <w:rPr>
          <w:rFonts w:ascii="Times New Roman" w:eastAsia="Times New Roman" w:hAnsi="Times New Roman" w:cs="Times New Roman"/>
          <w:sz w:val="24"/>
          <w:szCs w:val="24"/>
          <w:lang w:eastAsia="ru-RU"/>
        </w:rPr>
        <w:t xml:space="preserve">оказание услуг </w:t>
      </w:r>
      <w:r w:rsidR="00443837" w:rsidRPr="00443837">
        <w:rPr>
          <w:rFonts w:ascii="Times New Roman" w:eastAsia="Times New Roman" w:hAnsi="Times New Roman" w:cs="Times New Roman"/>
          <w:sz w:val="24"/>
          <w:szCs w:val="24"/>
          <w:lang w:eastAsia="ru-RU"/>
        </w:rPr>
        <w:t>по ремонту серверного оборудования</w:t>
      </w:r>
      <w:r w:rsidR="00412B13"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B37B3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9536AE" w:rsidRDefault="009536AE"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C32CFC" w:rsidRPr="00E5796D" w:rsidRDefault="00C32CFC" w:rsidP="00C32CFC">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E5796D">
              <w:rPr>
                <w:rFonts w:ascii="Times New Roman" w:eastAsia="Times New Roman" w:hAnsi="Times New Roman" w:cs="Times New Roman"/>
                <w:bCs/>
                <w:sz w:val="24"/>
                <w:szCs w:val="24"/>
                <w:lang w:eastAsia="ru-RU"/>
              </w:rPr>
              <w:t>. + 7 (347) 221-5</w:t>
            </w:r>
            <w:r w:rsidR="009536AE" w:rsidRPr="00E5796D">
              <w:rPr>
                <w:rFonts w:ascii="Times New Roman" w:eastAsia="Times New Roman" w:hAnsi="Times New Roman" w:cs="Times New Roman"/>
                <w:bCs/>
                <w:sz w:val="24"/>
                <w:szCs w:val="24"/>
                <w:lang w:eastAsia="ru-RU"/>
              </w:rPr>
              <w:t>6</w:t>
            </w:r>
            <w:r w:rsidRPr="00E5796D">
              <w:rPr>
                <w:rFonts w:ascii="Times New Roman" w:eastAsia="Times New Roman" w:hAnsi="Times New Roman" w:cs="Times New Roman"/>
                <w:bCs/>
                <w:sz w:val="24"/>
                <w:szCs w:val="24"/>
                <w:lang w:eastAsia="ru-RU"/>
              </w:rPr>
              <w:t>-</w:t>
            </w:r>
            <w:r w:rsidR="009536AE" w:rsidRPr="00E5796D">
              <w:rPr>
                <w:rFonts w:ascii="Times New Roman" w:eastAsia="Times New Roman" w:hAnsi="Times New Roman" w:cs="Times New Roman"/>
                <w:bCs/>
                <w:sz w:val="24"/>
                <w:szCs w:val="24"/>
                <w:lang w:eastAsia="ru-RU"/>
              </w:rPr>
              <w:t>40</w:t>
            </w:r>
            <w:r w:rsidRPr="00E5796D">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E5796D">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E5796D">
              <w:rPr>
                <w:rFonts w:ascii="Times New Roman" w:eastAsia="Times New Roman" w:hAnsi="Times New Roman" w:cs="Times New Roman"/>
                <w:bCs/>
                <w:sz w:val="24"/>
                <w:szCs w:val="24"/>
                <w:lang w:eastAsia="ru-RU"/>
              </w:rPr>
              <w:t>:</w:t>
            </w:r>
            <w:r w:rsidRPr="00E5796D">
              <w:rPr>
                <w:rFonts w:ascii="Times New Roman" w:eastAsia="Times New Roman" w:hAnsi="Times New Roman" w:cs="Times New Roman"/>
                <w:color w:val="777777"/>
                <w:sz w:val="24"/>
                <w:szCs w:val="24"/>
                <w:lang w:eastAsia="ru-RU"/>
              </w:rPr>
              <w:t xml:space="preserve"> </w:t>
            </w:r>
            <w:proofErr w:type="spellStart"/>
            <w:r w:rsidR="009536AE" w:rsidRPr="009536AE">
              <w:rPr>
                <w:rStyle w:val="a3"/>
                <w:rFonts w:ascii="Times New Roman" w:hAnsi="Times New Roman" w:cs="Times New Roman"/>
                <w:lang w:val="en-US"/>
              </w:rPr>
              <w:t>marat</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bashtel</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ru</w:t>
            </w:r>
            <w:proofErr w:type="spellEnd"/>
          </w:p>
          <w:p w:rsidR="00392110" w:rsidRPr="00780E5F" w:rsidRDefault="00392110"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9536AE"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9536AE" w:rsidRPr="009536AE">
              <w:rPr>
                <w:rFonts w:ascii="Times New Roman" w:eastAsia="Times New Roman" w:hAnsi="Times New Roman" w:cs="Times New Roman"/>
                <w:sz w:val="24"/>
                <w:szCs w:val="24"/>
                <w:lang w:eastAsia="ru-RU"/>
              </w:rPr>
              <w:t>по ремонту серверного оборудования</w:t>
            </w:r>
          </w:p>
          <w:p w:rsidR="00D43499" w:rsidRPr="00D43499" w:rsidRDefault="00D43499"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E35E5">
              <w:rPr>
                <w:rFonts w:ascii="Times New Roman" w:eastAsia="Calibri" w:hAnsi="Times New Roman" w:cs="Times New Roman"/>
                <w:iCs/>
                <w:color w:val="0000FF"/>
                <w:sz w:val="24"/>
                <w:szCs w:val="24"/>
                <w:u w:val="single"/>
              </w:rPr>
              <w:fldChar w:fldCharType="begin"/>
            </w:r>
            <w:r w:rsidR="008E35E5">
              <w:rPr>
                <w:rFonts w:ascii="Times New Roman" w:eastAsia="Calibri" w:hAnsi="Times New Roman" w:cs="Times New Roman"/>
                <w:iCs/>
                <w:color w:val="0000FF"/>
                <w:sz w:val="24"/>
                <w:szCs w:val="24"/>
                <w:u w:val="single"/>
              </w:rPr>
              <w:instrText xml:space="preserve"> HYPERLINK \l "Договор" </w:instrText>
            </w:r>
            <w:r w:rsidR="008E35E5">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E35E5">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536AE" w:rsidRDefault="00D43499" w:rsidP="00C32CFC">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9536AE" w:rsidRPr="009536AE">
              <w:rPr>
                <w:rFonts w:ascii="Times New Roman" w:eastAsia="Calibri" w:hAnsi="Times New Roman" w:cs="Times New Roman"/>
                <w:iCs/>
                <w:sz w:val="24"/>
                <w:szCs w:val="24"/>
              </w:rPr>
              <w:t>501</w:t>
            </w:r>
            <w:r w:rsidR="009536AE">
              <w:rPr>
                <w:rFonts w:ascii="Times New Roman" w:eastAsia="Calibri" w:hAnsi="Times New Roman" w:cs="Times New Roman"/>
                <w:iCs/>
                <w:sz w:val="24"/>
                <w:szCs w:val="24"/>
              </w:rPr>
              <w:t> 0</w:t>
            </w:r>
            <w:r w:rsidR="009536AE" w:rsidRPr="009536AE">
              <w:rPr>
                <w:rFonts w:ascii="Times New Roman" w:eastAsia="Calibri" w:hAnsi="Times New Roman" w:cs="Times New Roman"/>
                <w:iCs/>
                <w:sz w:val="24"/>
                <w:szCs w:val="24"/>
              </w:rPr>
              <w:t>00</w:t>
            </w:r>
            <w:r w:rsidR="009536AE">
              <w:rPr>
                <w:rFonts w:ascii="Times New Roman" w:eastAsia="Calibri" w:hAnsi="Times New Roman" w:cs="Times New Roman"/>
                <w:iCs/>
                <w:sz w:val="24"/>
                <w:szCs w:val="24"/>
              </w:rPr>
              <w:t>,00</w:t>
            </w:r>
            <w:r w:rsidR="009536AE" w:rsidRPr="009536AE">
              <w:rPr>
                <w:rFonts w:ascii="Times New Roman" w:eastAsia="Calibri" w:hAnsi="Times New Roman" w:cs="Times New Roman"/>
                <w:iCs/>
                <w:sz w:val="24"/>
                <w:szCs w:val="24"/>
              </w:rPr>
              <w:t xml:space="preserve">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w:t>
            </w:r>
            <w:r w:rsidR="00B37B36">
              <w:rPr>
                <w:rFonts w:ascii="Times New Roman" w:eastAsia="Calibri" w:hAnsi="Times New Roman" w:cs="Times New Roman"/>
                <w:iCs/>
                <w:sz w:val="24"/>
                <w:szCs w:val="24"/>
              </w:rPr>
              <w:t xml:space="preserve">Пятьсот </w:t>
            </w:r>
            <w:r w:rsidR="009536AE">
              <w:rPr>
                <w:rFonts w:ascii="Times New Roman" w:eastAsia="Calibri" w:hAnsi="Times New Roman" w:cs="Times New Roman"/>
                <w:iCs/>
                <w:sz w:val="24"/>
                <w:szCs w:val="24"/>
              </w:rPr>
              <w:t xml:space="preserve">одна </w:t>
            </w:r>
            <w:r w:rsidR="00B37B36">
              <w:rPr>
                <w:rFonts w:ascii="Times New Roman" w:eastAsia="Calibri" w:hAnsi="Times New Roman" w:cs="Times New Roman"/>
                <w:iCs/>
                <w:sz w:val="24"/>
                <w:szCs w:val="24"/>
              </w:rPr>
              <w:t>тысяч</w:t>
            </w:r>
            <w:r w:rsidR="009536AE">
              <w:rPr>
                <w:rFonts w:ascii="Times New Roman" w:eastAsia="Calibri" w:hAnsi="Times New Roman" w:cs="Times New Roman"/>
                <w:iCs/>
                <w:sz w:val="24"/>
                <w:szCs w:val="24"/>
              </w:rPr>
              <w:t>а</w:t>
            </w:r>
            <w:r w:rsidR="00D02501">
              <w:rPr>
                <w:rFonts w:ascii="Times New Roman" w:eastAsia="Calibri" w:hAnsi="Times New Roman" w:cs="Times New Roman"/>
                <w:iCs/>
                <w:sz w:val="24"/>
                <w:szCs w:val="24"/>
              </w:rPr>
              <w:t xml:space="preserve"> рубл</w:t>
            </w:r>
            <w:r w:rsidR="009536AE">
              <w:rPr>
                <w:rFonts w:ascii="Times New Roman" w:eastAsia="Calibri" w:hAnsi="Times New Roman" w:cs="Times New Roman"/>
                <w:iCs/>
                <w:sz w:val="24"/>
                <w:szCs w:val="24"/>
              </w:rPr>
              <w:t>ей</w:t>
            </w:r>
            <w:r w:rsidR="00D02501">
              <w:rPr>
                <w:rFonts w:ascii="Times New Roman" w:eastAsia="Calibri" w:hAnsi="Times New Roman" w:cs="Times New Roman"/>
                <w:iCs/>
                <w:sz w:val="24"/>
                <w:szCs w:val="24"/>
              </w:rPr>
              <w:t xml:space="preserve"> </w:t>
            </w:r>
            <w:r w:rsidR="009536AE">
              <w:rPr>
                <w:rFonts w:ascii="Times New Roman" w:eastAsia="Calibri" w:hAnsi="Times New Roman" w:cs="Times New Roman"/>
                <w:iCs/>
                <w:sz w:val="24"/>
                <w:szCs w:val="24"/>
              </w:rPr>
              <w:t>00</w:t>
            </w:r>
            <w:r w:rsidR="00D02501">
              <w:rPr>
                <w:rFonts w:ascii="Times New Roman" w:eastAsia="Calibri" w:hAnsi="Times New Roman" w:cs="Times New Roman"/>
                <w:iCs/>
                <w:sz w:val="24"/>
                <w:szCs w:val="24"/>
              </w:rPr>
              <w:t xml:space="preserve"> копе</w:t>
            </w:r>
            <w:r w:rsidR="009536AE">
              <w:rPr>
                <w:rFonts w:ascii="Times New Roman" w:eastAsia="Calibri" w:hAnsi="Times New Roman" w:cs="Times New Roman"/>
                <w:iCs/>
                <w:sz w:val="24"/>
                <w:szCs w:val="24"/>
              </w:rPr>
              <w:t>е</w:t>
            </w:r>
            <w:r w:rsidR="00D02501">
              <w:rPr>
                <w:rFonts w:ascii="Times New Roman" w:eastAsia="Calibri" w:hAnsi="Times New Roman" w:cs="Times New Roman"/>
                <w:iCs/>
                <w:sz w:val="24"/>
                <w:szCs w:val="24"/>
              </w:rPr>
              <w:t>к)</w:t>
            </w:r>
            <w:r w:rsidR="009536AE">
              <w:rPr>
                <w:rFonts w:ascii="Times New Roman" w:eastAsia="Calibri" w:hAnsi="Times New Roman" w:cs="Times New Roman"/>
                <w:iCs/>
                <w:sz w:val="24"/>
                <w:szCs w:val="24"/>
              </w:rPr>
              <w:t xml:space="preserve">, </w:t>
            </w:r>
          </w:p>
          <w:p w:rsidR="00C32CFC" w:rsidRDefault="009536AE" w:rsidP="00C32C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том числе НДС 20% 83 500,00 (Восемьдесят три тысячи пятьсот рублей 00 копеек)</w:t>
            </w:r>
          </w:p>
          <w:p w:rsidR="009536AE" w:rsidRDefault="009536AE"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417 5</w:t>
            </w:r>
            <w:r w:rsidRPr="009536AE">
              <w:rPr>
                <w:rFonts w:ascii="Times New Roman" w:eastAsia="Calibri" w:hAnsi="Times New Roman" w:cs="Times New Roman"/>
                <w:iCs/>
                <w:sz w:val="24"/>
                <w:szCs w:val="24"/>
              </w:rPr>
              <w:t>00</w:t>
            </w:r>
            <w:r>
              <w:rPr>
                <w:rFonts w:ascii="Times New Roman" w:eastAsia="Calibri" w:hAnsi="Times New Roman" w:cs="Times New Roman"/>
                <w:iCs/>
                <w:sz w:val="24"/>
                <w:szCs w:val="24"/>
              </w:rPr>
              <w:t>,00</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семнадцать тысяч пятьсот рублей 00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3"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112C9">
              <w:rPr>
                <w:rFonts w:ascii="Times New Roman" w:eastAsia="Times New Roman" w:hAnsi="Times New Roman" w:cs="Times New Roman"/>
                <w:sz w:val="24"/>
                <w:szCs w:val="24"/>
                <w:lang w:eastAsia="ru-RU"/>
              </w:rPr>
              <w:t>23</w:t>
            </w:r>
            <w:r w:rsidRPr="00FA78C0">
              <w:rPr>
                <w:rFonts w:ascii="Times New Roman" w:eastAsia="Times New Roman" w:hAnsi="Times New Roman" w:cs="Times New Roman"/>
                <w:sz w:val="24"/>
                <w:szCs w:val="24"/>
                <w:lang w:eastAsia="ru-RU"/>
              </w:rPr>
              <w:t xml:space="preserve">» </w:t>
            </w:r>
            <w:r w:rsidR="00B37B36">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8D58D0">
              <w:rPr>
                <w:rFonts w:ascii="Times New Roman" w:eastAsia="Times New Roman" w:hAnsi="Times New Roman" w:cs="Times New Roman"/>
                <w:sz w:val="24"/>
                <w:szCs w:val="24"/>
                <w:lang w:eastAsia="ru-RU"/>
              </w:rPr>
              <w:t>23</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B37B36">
              <w:rPr>
                <w:rFonts w:ascii="Times New Roman" w:eastAsia="Times New Roman" w:hAnsi="Times New Roman" w:cs="Times New Roman"/>
                <w:sz w:val="24"/>
                <w:szCs w:val="24"/>
                <w:lang w:eastAsia="ru-RU"/>
              </w:rPr>
              <w:t>2</w:t>
            </w:r>
            <w:r w:rsidR="008D58D0">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«2</w:t>
            </w:r>
            <w:r w:rsidR="008D58D0">
              <w:rPr>
                <w:rFonts w:ascii="Times New Roman" w:eastAsia="Times New Roman" w:hAnsi="Times New Roman" w:cs="Times New Roman"/>
                <w:sz w:val="24"/>
                <w:szCs w:val="24"/>
                <w:lang w:eastAsia="ru-RU"/>
              </w:rPr>
              <w:t>9</w:t>
            </w:r>
            <w:r w:rsidR="00B37B36"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EB5DB1">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4"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5"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6" w:history="1">
              <w:hyperlink r:id="rId17"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AC09CF" w:rsidP="007A2A6E">
      <w:pPr>
        <w:spacing w:after="0" w:line="240" w:lineRule="auto"/>
        <w:ind w:firstLine="567"/>
        <w:jc w:val="both"/>
        <w:rPr>
          <w:rFonts w:ascii="Times New Roman" w:eastAsia="Times New Roman" w:hAnsi="Times New Roman" w:cs="Times New Roman"/>
          <w:sz w:val="24"/>
          <w:szCs w:val="24"/>
          <w:lang w:eastAsia="ru-RU"/>
        </w:rPr>
      </w:pPr>
      <w:hyperlink r:id="rId24"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6"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112C9" w:rsidRDefault="007112C9" w:rsidP="007112C9">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7112C9" w:rsidRPr="001D3A97" w:rsidRDefault="007112C9" w:rsidP="007112C9">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1D3A97">
              <w:rPr>
                <w:rFonts w:ascii="Times New Roman" w:eastAsia="Times New Roman" w:hAnsi="Times New Roman" w:cs="Times New Roman"/>
                <w:bCs/>
                <w:sz w:val="24"/>
                <w:szCs w:val="24"/>
                <w:lang w:eastAsia="ru-RU"/>
              </w:rPr>
              <w:t xml:space="preserve">. + 7 (347) 221-56-40, </w:t>
            </w:r>
            <w:r w:rsidRPr="00EF5E13">
              <w:rPr>
                <w:rFonts w:ascii="Times New Roman" w:eastAsia="Times New Roman" w:hAnsi="Times New Roman" w:cs="Times New Roman"/>
                <w:bCs/>
                <w:sz w:val="24"/>
                <w:szCs w:val="24"/>
                <w:lang w:val="en-US" w:eastAsia="ru-RU"/>
              </w:rPr>
              <w:t>e</w:t>
            </w:r>
            <w:r w:rsidRPr="001D3A97">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1D3A97">
              <w:rPr>
                <w:rFonts w:ascii="Times New Roman" w:eastAsia="Times New Roman" w:hAnsi="Times New Roman" w:cs="Times New Roman"/>
                <w:bCs/>
                <w:sz w:val="24"/>
                <w:szCs w:val="24"/>
                <w:lang w:eastAsia="ru-RU"/>
              </w:rPr>
              <w:t>:</w:t>
            </w:r>
            <w:r w:rsidRPr="001D3A97">
              <w:rPr>
                <w:rFonts w:ascii="Times New Roman" w:eastAsia="Times New Roman" w:hAnsi="Times New Roman" w:cs="Times New Roman"/>
                <w:color w:val="777777"/>
                <w:sz w:val="24"/>
                <w:szCs w:val="24"/>
                <w:lang w:eastAsia="ru-RU"/>
              </w:rPr>
              <w:t xml:space="preserve"> </w:t>
            </w:r>
            <w:proofErr w:type="spellStart"/>
            <w:r w:rsidRPr="009536AE">
              <w:rPr>
                <w:rStyle w:val="a3"/>
                <w:rFonts w:ascii="Times New Roman" w:hAnsi="Times New Roman" w:cs="Times New Roman"/>
                <w:lang w:val="en-US"/>
              </w:rPr>
              <w:t>marat</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bashtel</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ru</w:t>
            </w:r>
            <w:proofErr w:type="spellEnd"/>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27"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8E35E5">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112C9">
              <w:rPr>
                <w:rFonts w:ascii="Times New Roman" w:eastAsia="Times New Roman" w:hAnsi="Times New Roman" w:cs="Times New Roman"/>
                <w:sz w:val="24"/>
                <w:szCs w:val="24"/>
                <w:lang w:eastAsia="ru-RU"/>
              </w:rPr>
              <w:t>2</w:t>
            </w:r>
            <w:r w:rsidR="008E35E5">
              <w:rPr>
                <w:rFonts w:ascii="Times New Roman" w:eastAsia="Times New Roman" w:hAnsi="Times New Roman" w:cs="Times New Roman"/>
                <w:sz w:val="24"/>
                <w:szCs w:val="24"/>
                <w:lang w:val="en-US" w:eastAsia="ru-RU"/>
              </w:rPr>
              <w:t>0</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7112C9" w:rsidP="008D58D0">
            <w:pPr>
              <w:spacing w:after="0" w:line="240" w:lineRule="auto"/>
              <w:rPr>
                <w:rFonts w:ascii="Times New Roman" w:eastAsia="Times New Roman" w:hAnsi="Times New Roman" w:cs="Times New Roman"/>
                <w:sz w:val="24"/>
                <w:szCs w:val="24"/>
                <w:lang w:eastAsia="ru-RU"/>
              </w:rPr>
            </w:pPr>
            <w:r w:rsidRPr="007112C9">
              <w:rPr>
                <w:rFonts w:ascii="Times New Roman" w:eastAsia="Times New Roman" w:hAnsi="Times New Roman" w:cs="Times New Roman"/>
                <w:sz w:val="24"/>
                <w:szCs w:val="24"/>
                <w:lang w:eastAsia="ru-RU"/>
              </w:rPr>
              <w:t>«</w:t>
            </w:r>
            <w:r w:rsidR="008D58D0">
              <w:rPr>
                <w:rFonts w:ascii="Times New Roman" w:eastAsia="Times New Roman" w:hAnsi="Times New Roman" w:cs="Times New Roman"/>
                <w:sz w:val="24"/>
                <w:szCs w:val="24"/>
                <w:lang w:eastAsia="ru-RU"/>
              </w:rPr>
              <w:t>23</w:t>
            </w:r>
            <w:r w:rsidRPr="007112C9">
              <w:rPr>
                <w:rFonts w:ascii="Times New Roman" w:eastAsia="Times New Roman" w:hAnsi="Times New Roman" w:cs="Times New Roman"/>
                <w:sz w:val="24"/>
                <w:szCs w:val="24"/>
                <w:lang w:eastAsia="ru-RU"/>
              </w:rPr>
              <w:t xml:space="preserve">» января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7112C9" w:rsidP="007A2A6E">
            <w:pPr>
              <w:spacing w:after="0" w:line="240" w:lineRule="auto"/>
              <w:rPr>
                <w:rFonts w:ascii="Times New Roman" w:eastAsia="Times New Roman" w:hAnsi="Times New Roman" w:cs="Times New Roman"/>
                <w:sz w:val="24"/>
                <w:szCs w:val="24"/>
                <w:lang w:eastAsia="ru-RU"/>
              </w:rPr>
            </w:pPr>
            <w:r w:rsidRPr="007112C9">
              <w:rPr>
                <w:rFonts w:ascii="Times New Roman" w:eastAsia="Times New Roman" w:hAnsi="Times New Roman" w:cs="Times New Roman"/>
                <w:sz w:val="24"/>
                <w:szCs w:val="24"/>
                <w:lang w:eastAsia="ru-RU"/>
              </w:rPr>
              <w:t>«</w:t>
            </w:r>
            <w:r w:rsidR="008D58D0">
              <w:rPr>
                <w:rFonts w:ascii="Times New Roman" w:eastAsia="Times New Roman" w:hAnsi="Times New Roman" w:cs="Times New Roman"/>
                <w:sz w:val="24"/>
                <w:szCs w:val="24"/>
                <w:lang w:eastAsia="ru-RU"/>
              </w:rPr>
              <w:t>23</w:t>
            </w:r>
            <w:r w:rsidRPr="007112C9">
              <w:rPr>
                <w:rFonts w:ascii="Times New Roman" w:eastAsia="Times New Roman" w:hAnsi="Times New Roman" w:cs="Times New Roman"/>
                <w:sz w:val="24"/>
                <w:szCs w:val="24"/>
                <w:lang w:eastAsia="ru-RU"/>
              </w:rPr>
              <w:t xml:space="preserve">» января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112C9" w:rsidRPr="00FA78C0" w:rsidRDefault="007112C9" w:rsidP="007112C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8D58D0">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 xml:space="preserve">января 2019 </w:t>
            </w:r>
            <w:r w:rsidRPr="00FA78C0">
              <w:rPr>
                <w:rFonts w:ascii="Times New Roman" w:eastAsia="Times New Roman" w:hAnsi="Times New Roman" w:cs="Times New Roman"/>
                <w:sz w:val="24"/>
                <w:szCs w:val="24"/>
                <w:lang w:eastAsia="ru-RU"/>
              </w:rPr>
              <w:t>года</w:t>
            </w:r>
          </w:p>
          <w:p w:rsidR="007112C9" w:rsidRPr="00FA78C0" w:rsidRDefault="007112C9" w:rsidP="007112C9">
            <w:pPr>
              <w:spacing w:after="0" w:line="240" w:lineRule="auto"/>
              <w:rPr>
                <w:rFonts w:ascii="Times New Roman" w:eastAsia="Times New Roman" w:hAnsi="Times New Roman" w:cs="Times New Roman"/>
                <w:sz w:val="10"/>
                <w:szCs w:val="10"/>
                <w:lang w:eastAsia="ru-RU"/>
              </w:rPr>
            </w:pPr>
          </w:p>
          <w:p w:rsidR="007112C9" w:rsidRPr="00FA78C0" w:rsidRDefault="007112C9" w:rsidP="007112C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«2</w:t>
            </w:r>
            <w:r w:rsidR="008D58D0">
              <w:rPr>
                <w:rFonts w:ascii="Times New Roman" w:eastAsia="Times New Roman" w:hAnsi="Times New Roman" w:cs="Times New Roman"/>
                <w:sz w:val="24"/>
                <w:szCs w:val="24"/>
                <w:lang w:eastAsia="ru-RU"/>
              </w:rPr>
              <w:t>9</w:t>
            </w:r>
            <w:r w:rsidRPr="00B37B36">
              <w:rPr>
                <w:rFonts w:ascii="Times New Roman" w:eastAsia="Times New Roman" w:hAnsi="Times New Roman" w:cs="Times New Roman"/>
                <w:sz w:val="24"/>
                <w:szCs w:val="24"/>
                <w:lang w:eastAsia="ru-RU"/>
              </w:rPr>
              <w:t xml:space="preserve">» января 2019 </w:t>
            </w:r>
            <w:r w:rsidRPr="00FA78C0">
              <w:rPr>
                <w:rFonts w:ascii="Times New Roman" w:eastAsia="Times New Roman" w:hAnsi="Times New Roman" w:cs="Times New Roman"/>
                <w:sz w:val="24"/>
                <w:szCs w:val="24"/>
                <w:lang w:eastAsia="ru-RU"/>
              </w:rPr>
              <w:t xml:space="preserve">года </w:t>
            </w:r>
          </w:p>
          <w:p w:rsidR="007112C9" w:rsidRPr="00FA78C0" w:rsidRDefault="007112C9" w:rsidP="007112C9">
            <w:pPr>
              <w:spacing w:after="0" w:line="240" w:lineRule="auto"/>
              <w:rPr>
                <w:rFonts w:ascii="Times New Roman" w:eastAsia="Times New Roman" w:hAnsi="Times New Roman" w:cs="Times New Roman"/>
                <w:sz w:val="10"/>
                <w:szCs w:val="10"/>
                <w:lang w:eastAsia="ru-RU"/>
              </w:rPr>
            </w:pPr>
          </w:p>
          <w:p w:rsidR="007112C9" w:rsidRPr="00FA78C0" w:rsidRDefault="007112C9" w:rsidP="007112C9">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112C9" w:rsidRDefault="007112C9"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7112C9">
              <w:rPr>
                <w:rFonts w:ascii="Times New Roman" w:eastAsia="Times New Roman" w:hAnsi="Times New Roman" w:cs="Times New Roman"/>
                <w:b/>
                <w:sz w:val="24"/>
                <w:szCs w:val="24"/>
                <w:lang w:eastAsia="ru-RU"/>
              </w:rPr>
              <w:t>2</w:t>
            </w:r>
            <w:r w:rsidR="008E35E5" w:rsidRPr="008E35E5">
              <w:rPr>
                <w:rFonts w:ascii="Times New Roman" w:eastAsia="Times New Roman" w:hAnsi="Times New Roman" w:cs="Times New Roman"/>
                <w:b/>
                <w:sz w:val="24"/>
                <w:szCs w:val="24"/>
                <w:lang w:eastAsia="ru-RU"/>
              </w:rPr>
              <w:t>0</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8D58D0">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E5796D" w:rsidRDefault="00E5796D" w:rsidP="00E579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9536AE">
              <w:rPr>
                <w:rFonts w:ascii="Times New Roman" w:eastAsia="Times New Roman" w:hAnsi="Times New Roman" w:cs="Times New Roman"/>
                <w:sz w:val="24"/>
                <w:szCs w:val="24"/>
                <w:lang w:eastAsia="ru-RU"/>
              </w:rPr>
              <w:t>по ремонту серверного оборудования</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E5796D" w:rsidRDefault="00E5796D" w:rsidP="00E5796D">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Начальная (максимальная) цена договора составляет </w:t>
            </w:r>
            <w:r w:rsidRPr="009536AE">
              <w:rPr>
                <w:rFonts w:ascii="Times New Roman" w:eastAsia="Calibri" w:hAnsi="Times New Roman" w:cs="Times New Roman"/>
                <w:iCs/>
                <w:sz w:val="24"/>
                <w:szCs w:val="24"/>
              </w:rPr>
              <w:t>501</w:t>
            </w:r>
            <w:r>
              <w:rPr>
                <w:rFonts w:ascii="Times New Roman" w:eastAsia="Calibri" w:hAnsi="Times New Roman" w:cs="Times New Roman"/>
                <w:iCs/>
                <w:sz w:val="24"/>
                <w:szCs w:val="24"/>
              </w:rPr>
              <w:t> 0</w:t>
            </w:r>
            <w:r w:rsidRPr="009536AE">
              <w:rPr>
                <w:rFonts w:ascii="Times New Roman" w:eastAsia="Calibri" w:hAnsi="Times New Roman" w:cs="Times New Roman"/>
                <w:iCs/>
                <w:sz w:val="24"/>
                <w:szCs w:val="24"/>
              </w:rPr>
              <w:t>00</w:t>
            </w:r>
            <w:r>
              <w:rPr>
                <w:rFonts w:ascii="Times New Roman" w:eastAsia="Calibri" w:hAnsi="Times New Roman" w:cs="Times New Roman"/>
                <w:iCs/>
                <w:sz w:val="24"/>
                <w:szCs w:val="24"/>
              </w:rPr>
              <w:t>,00</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одна тысяча рублей 00 копеек), </w:t>
            </w:r>
          </w:p>
          <w:p w:rsidR="00E5796D" w:rsidRDefault="00E5796D" w:rsidP="00E5796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том числе НДС 20% 83 500,00 (Восемьдесят три тысячи пятьсот рублей 00 копеек)</w:t>
            </w:r>
          </w:p>
          <w:p w:rsidR="00E5796D" w:rsidRDefault="00E5796D" w:rsidP="00E5796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417 5</w:t>
            </w:r>
            <w:r w:rsidRPr="009536AE">
              <w:rPr>
                <w:rFonts w:ascii="Times New Roman" w:eastAsia="Calibri" w:hAnsi="Times New Roman" w:cs="Times New Roman"/>
                <w:iCs/>
                <w:sz w:val="24"/>
                <w:szCs w:val="24"/>
              </w:rPr>
              <w:t>00</w:t>
            </w:r>
            <w:r>
              <w:rPr>
                <w:rFonts w:ascii="Times New Roman" w:eastAsia="Calibri" w:hAnsi="Times New Roman" w:cs="Times New Roman"/>
                <w:iCs/>
                <w:sz w:val="24"/>
                <w:szCs w:val="24"/>
              </w:rPr>
              <w:t>,00</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семнадцать тысяч пятьсот рублей 00 копеек) без НДС.</w:t>
            </w:r>
          </w:p>
          <w:p w:rsidR="00D02501" w:rsidRDefault="00D02501" w:rsidP="00D0250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36549E" w:rsidRPr="009D40E4" w:rsidRDefault="00D02501"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4932FB"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w:t>
            </w:r>
            <w:r w:rsidRPr="004932FB">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на </w:t>
            </w:r>
            <w:r w:rsidR="004932FB" w:rsidRPr="004932FB">
              <w:rPr>
                <w:rFonts w:ascii="Times New Roman" w:eastAsia="Calibri" w:hAnsi="Times New Roman" w:cs="Times New Roman"/>
                <w:iCs/>
                <w:sz w:val="24"/>
                <w:szCs w:val="24"/>
                <w:lang w:eastAsia="ru-RU"/>
              </w:rPr>
              <w:t xml:space="preserve">средневзвешенный </w:t>
            </w:r>
            <w:r w:rsidRPr="004932FB">
              <w:rPr>
                <w:rFonts w:ascii="Times New Roman" w:eastAsia="Calibri" w:hAnsi="Times New Roman" w:cs="Times New Roman"/>
                <w:iCs/>
                <w:sz w:val="24"/>
                <w:szCs w:val="24"/>
                <w:lang w:eastAsia="ru-RU"/>
              </w:rPr>
              <w:t>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932FB">
              <w:rPr>
                <w:rFonts w:ascii="Times New Roman" w:eastAsia="Times New Roman" w:hAnsi="Times New Roman" w:cs="Times New Roman"/>
                <w:sz w:val="24"/>
                <w:szCs w:val="24"/>
                <w:lang w:eastAsia="ru-RU"/>
              </w:rPr>
              <w:t xml:space="preserve">       </w:t>
            </w:r>
            <w:r w:rsidR="0036549E" w:rsidRPr="004932FB">
              <w:rPr>
                <w:rFonts w:ascii="Times New Roman" w:eastAsia="Times New Roman" w:hAnsi="Times New Roman" w:cs="Times New Roman"/>
                <w:sz w:val="24"/>
                <w:szCs w:val="24"/>
                <w:lang w:eastAsia="ru-RU"/>
              </w:rPr>
              <w:t>Цена</w:t>
            </w:r>
            <w:r w:rsidR="0036549E" w:rsidRPr="004932FB">
              <w:rPr>
                <w:rFonts w:ascii="Times New Roman" w:eastAsia="Calibri" w:hAnsi="Times New Roman" w:cs="Times New Roman"/>
                <w:iCs/>
                <w:sz w:val="24"/>
                <w:szCs w:val="24"/>
                <w:lang w:eastAsia="ru-RU"/>
              </w:rPr>
              <w:t xml:space="preserve"> за</w:t>
            </w:r>
            <w:r w:rsidR="0036549E" w:rsidRPr="00FA6528">
              <w:rPr>
                <w:rFonts w:ascii="Times New Roman" w:eastAsia="Calibri" w:hAnsi="Times New Roman" w:cs="Times New Roman"/>
                <w:iCs/>
                <w:sz w:val="24"/>
                <w:szCs w:val="24"/>
                <w:lang w:eastAsia="ru-RU"/>
              </w:rPr>
              <w:t xml:space="preserve">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w:t>
            </w:r>
            <w:r w:rsidR="004932FB">
              <w:rPr>
                <w:rFonts w:ascii="Times New Roman" w:eastAsia="Times New Roman" w:hAnsi="Times New Roman" w:cs="Times New Roman"/>
                <w:sz w:val="24"/>
                <w:szCs w:val="24"/>
                <w:lang w:eastAsia="ru-RU"/>
              </w:rPr>
              <w:t xml:space="preserve">средневзвешенного коэффициента / </w:t>
            </w:r>
            <w:r w:rsidRPr="006A60B8">
              <w:rPr>
                <w:rFonts w:ascii="Times New Roman" w:eastAsia="Times New Roman" w:hAnsi="Times New Roman" w:cs="Times New Roman"/>
                <w:sz w:val="24"/>
                <w:szCs w:val="24"/>
                <w:lang w:eastAsia="ru-RU"/>
              </w:rPr>
              <w:t>коэффициента снижения</w:t>
            </w:r>
            <w:r w:rsidR="004932FB">
              <w:rPr>
                <w:rFonts w:ascii="Times New Roman" w:eastAsia="Times New Roman" w:hAnsi="Times New Roman" w:cs="Times New Roman"/>
                <w:sz w:val="24"/>
                <w:szCs w:val="24"/>
                <w:lang w:eastAsia="ru-RU"/>
              </w:rPr>
              <w:t xml:space="preserve"> цены</w:t>
            </w:r>
            <w:r w:rsidRPr="006A60B8">
              <w:rPr>
                <w:rFonts w:ascii="Times New Roman" w:eastAsia="Times New Roman" w:hAnsi="Times New Roman" w:cs="Times New Roman"/>
                <w:sz w:val="24"/>
                <w:szCs w:val="24"/>
                <w:lang w:eastAsia="ru-RU"/>
              </w:rPr>
              <w:t>,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EC01BE" w:rsidRPr="008E1688" w:rsidRDefault="00FA78C0" w:rsidP="00EC01BE">
                  <w:pPr>
                    <w:pStyle w:val="a4"/>
                    <w:numPr>
                      <w:ilvl w:val="0"/>
                      <w:numId w:val="17"/>
                    </w:numPr>
                    <w:ind w:left="0" w:firstLine="233"/>
                    <w:jc w:val="both"/>
                    <w:rPr>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6F7AB4" w:rsidRPr="008E1688" w:rsidRDefault="006F7AB4" w:rsidP="00AD009D">
                  <w:pPr>
                    <w:jc w:val="both"/>
                    <w:rPr>
                      <w:rFonts w:ascii="Times New Roman" w:hAnsi="Times New Roman" w:cs="Times New Roman"/>
                      <w:color w:val="000000"/>
                    </w:rPr>
                  </w:pPr>
                </w:p>
              </w:tc>
              <w:tc>
                <w:tcPr>
                  <w:tcW w:w="3993" w:type="dxa"/>
                  <w:shd w:val="clear" w:color="auto" w:fill="auto"/>
                </w:tcPr>
                <w:p w:rsidR="00FA78C0" w:rsidRPr="00FA78C0" w:rsidRDefault="00EC01BE" w:rsidP="00EC01BE">
                  <w:pPr>
                    <w:pStyle w:val="a4"/>
                    <w:ind w:left="0"/>
                    <w:jc w:val="both"/>
                    <w:rPr>
                      <w:rFonts w:cs="Arial"/>
                      <w:b/>
                      <w:color w:val="000000"/>
                    </w:rPr>
                  </w:pPr>
                  <w:r>
                    <w:rPr>
                      <w:color w:val="000000"/>
                    </w:rPr>
                    <w:t>Требования не установлены</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7170FC">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99" w:type="dxa"/>
              <w:tblLayout w:type="fixed"/>
              <w:tblCellMar>
                <w:left w:w="0" w:type="dxa"/>
                <w:right w:w="0" w:type="dxa"/>
              </w:tblCellMar>
              <w:tblLook w:val="04A0" w:firstRow="1" w:lastRow="0" w:firstColumn="1" w:lastColumn="0" w:noHBand="0" w:noVBand="1"/>
            </w:tblPr>
            <w:tblGrid>
              <w:gridCol w:w="1756"/>
              <w:gridCol w:w="1302"/>
              <w:gridCol w:w="4541"/>
            </w:tblGrid>
            <w:tr w:rsidR="00FA78C0" w:rsidRPr="00FA78C0" w:rsidTr="000B2D27">
              <w:trPr>
                <w:trHeight w:val="1171"/>
              </w:trPr>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0B2D27" w:rsidRPr="00FA78C0" w:rsidTr="000B2D27">
              <w:trPr>
                <w:trHeight w:val="189"/>
              </w:trPr>
              <w:tc>
                <w:tcPr>
                  <w:tcW w:w="17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302" w:type="dxa"/>
                  <w:tcBorders>
                    <w:top w:val="nil"/>
                    <w:left w:val="nil"/>
                    <w:bottom w:val="single" w:sz="8"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left" w:pos="851"/>
                    </w:tabs>
                    <w:ind w:left="34" w:firstLine="0"/>
                    <w:jc w:val="center"/>
                    <w:rPr>
                      <w:szCs w:val="24"/>
                    </w:rPr>
                  </w:pPr>
                  <w:r>
                    <w:rPr>
                      <w:szCs w:val="24"/>
                    </w:rPr>
                    <w:t>3</w:t>
                  </w:r>
                  <w:r w:rsidRPr="00797BB8">
                    <w:rPr>
                      <w:szCs w:val="24"/>
                    </w:rPr>
                    <w:t>%</w:t>
                  </w:r>
                </w:p>
              </w:tc>
              <w:tc>
                <w:tcPr>
                  <w:tcW w:w="4541" w:type="dxa"/>
                  <w:tcBorders>
                    <w:top w:val="nil"/>
                    <w:left w:val="nil"/>
                    <w:bottom w:val="single" w:sz="8" w:space="0" w:color="auto"/>
                    <w:right w:val="single" w:sz="8" w:space="0" w:color="auto"/>
                  </w:tcBorders>
                  <w:tcMar>
                    <w:top w:w="0" w:type="dxa"/>
                    <w:left w:w="108" w:type="dxa"/>
                    <w:bottom w:w="0" w:type="dxa"/>
                    <w:right w:w="108" w:type="dxa"/>
                  </w:tcMar>
                </w:tcPr>
                <w:p w:rsidR="000B2D27" w:rsidRPr="00CF4910" w:rsidRDefault="000B2D27" w:rsidP="000B2D27">
                  <w:pPr>
                    <w:pStyle w:val="a4"/>
                    <w:ind w:left="0"/>
                  </w:pPr>
                  <w:r w:rsidRPr="00CF4910">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p w:rsidR="000B2D27" w:rsidRPr="00CF4910" w:rsidRDefault="000B2D27" w:rsidP="000B2D27">
                  <w:pPr>
                    <w:pStyle w:val="a4"/>
                    <w:ind w:left="0"/>
                    <w:rPr>
                      <w:color w:val="000000"/>
                    </w:rPr>
                  </w:pPr>
                </w:p>
              </w:tc>
            </w:tr>
            <w:tr w:rsidR="000B2D27" w:rsidRPr="00FA78C0" w:rsidTr="000B2D27">
              <w:trPr>
                <w:trHeight w:val="200"/>
              </w:trPr>
              <w:tc>
                <w:tcPr>
                  <w:tcW w:w="17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302" w:type="dxa"/>
                  <w:tcBorders>
                    <w:top w:val="nil"/>
                    <w:left w:val="nil"/>
                    <w:bottom w:val="single" w:sz="8"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left" w:pos="851"/>
                    </w:tabs>
                    <w:ind w:left="34" w:firstLine="0"/>
                    <w:jc w:val="center"/>
                    <w:rPr>
                      <w:szCs w:val="24"/>
                    </w:rPr>
                  </w:pPr>
                  <w:r w:rsidRPr="00797BB8">
                    <w:rPr>
                      <w:szCs w:val="24"/>
                    </w:rPr>
                    <w:t>10%</w:t>
                  </w:r>
                </w:p>
              </w:tc>
              <w:tc>
                <w:tcPr>
                  <w:tcW w:w="4541" w:type="dxa"/>
                  <w:tcBorders>
                    <w:top w:val="nil"/>
                    <w:left w:val="nil"/>
                    <w:bottom w:val="single" w:sz="8" w:space="0" w:color="auto"/>
                    <w:right w:val="single" w:sz="8" w:space="0" w:color="auto"/>
                  </w:tcBorders>
                  <w:tcMar>
                    <w:top w:w="0" w:type="dxa"/>
                    <w:left w:w="108" w:type="dxa"/>
                    <w:bottom w:w="0" w:type="dxa"/>
                    <w:right w:w="108" w:type="dxa"/>
                  </w:tcMar>
                </w:tcPr>
                <w:p w:rsidR="000B2D27" w:rsidRPr="00CF4910" w:rsidRDefault="000B2D27" w:rsidP="000B2D27">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w:t>
                  </w:r>
                  <w:r>
                    <w:rPr>
                      <w:rFonts w:ascii="Times New Roman" w:hAnsi="Times New Roman" w:cs="Times New Roman"/>
                      <w:sz w:val="24"/>
                      <w:szCs w:val="24"/>
                    </w:rPr>
                    <w:t>цены</w:t>
                  </w:r>
                  <w:r w:rsidRPr="00CF4910">
                    <w:rPr>
                      <w:rFonts w:ascii="Times New Roman" w:hAnsi="Times New Roman" w:cs="Times New Roman"/>
                      <w:sz w:val="24"/>
                      <w:szCs w:val="24"/>
                    </w:rPr>
                    <w:t xml:space="preserve"> соответствующей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0B2D27" w:rsidRPr="00CF4910" w:rsidRDefault="000B2D27" w:rsidP="000B2D27">
                  <w:pPr>
                    <w:spacing w:after="0" w:line="240" w:lineRule="auto"/>
                    <w:jc w:val="both"/>
                    <w:rPr>
                      <w:rFonts w:ascii="Times New Roman" w:hAnsi="Times New Roman" w:cs="Times New Roman"/>
                      <w:sz w:val="24"/>
                      <w:szCs w:val="24"/>
                    </w:rPr>
                  </w:pPr>
                </w:p>
              </w:tc>
            </w:tr>
            <w:tr w:rsidR="000B2D27" w:rsidRPr="00FA78C0" w:rsidTr="008E34F0">
              <w:trPr>
                <w:trHeight w:val="200"/>
              </w:trPr>
              <w:tc>
                <w:tcPr>
                  <w:tcW w:w="175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302" w:type="dxa"/>
                  <w:tcBorders>
                    <w:top w:val="nil"/>
                    <w:left w:val="nil"/>
                    <w:bottom w:val="single" w:sz="4" w:space="0" w:color="auto"/>
                    <w:right w:val="single" w:sz="8" w:space="0" w:color="auto"/>
                  </w:tcBorders>
                  <w:tcMar>
                    <w:top w:w="0" w:type="dxa"/>
                    <w:left w:w="108" w:type="dxa"/>
                    <w:bottom w:w="0" w:type="dxa"/>
                    <w:right w:w="108" w:type="dxa"/>
                  </w:tcMar>
                </w:tcPr>
                <w:p w:rsidR="000B2D27" w:rsidRPr="00797BB8" w:rsidRDefault="000B2D27" w:rsidP="000B2D27">
                  <w:pPr>
                    <w:pStyle w:val="aff4"/>
                    <w:tabs>
                      <w:tab w:val="left" w:pos="851"/>
                    </w:tabs>
                    <w:ind w:left="34" w:firstLine="0"/>
                    <w:jc w:val="center"/>
                    <w:rPr>
                      <w:szCs w:val="24"/>
                    </w:rPr>
                  </w:pPr>
                  <w:r>
                    <w:rPr>
                      <w:szCs w:val="24"/>
                    </w:rPr>
                    <w:t>4</w:t>
                  </w:r>
                  <w:r w:rsidRPr="00797BB8">
                    <w:rPr>
                      <w:szCs w:val="24"/>
                    </w:rPr>
                    <w:t>%</w:t>
                  </w:r>
                </w:p>
              </w:tc>
              <w:tc>
                <w:tcPr>
                  <w:tcW w:w="4541" w:type="dxa"/>
                  <w:tcBorders>
                    <w:top w:val="nil"/>
                    <w:left w:val="nil"/>
                    <w:bottom w:val="single" w:sz="4" w:space="0" w:color="auto"/>
                    <w:right w:val="single" w:sz="8" w:space="0" w:color="auto"/>
                  </w:tcBorders>
                  <w:tcMar>
                    <w:top w:w="0" w:type="dxa"/>
                    <w:left w:w="108" w:type="dxa"/>
                    <w:bottom w:w="0" w:type="dxa"/>
                    <w:right w:w="108" w:type="dxa"/>
                  </w:tcMar>
                </w:tcPr>
                <w:p w:rsidR="000B2D27" w:rsidRPr="00CF4910" w:rsidRDefault="000B2D27" w:rsidP="000B2D27">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0B2D27" w:rsidRPr="00CF4910" w:rsidRDefault="000B2D27" w:rsidP="000B2D27">
                  <w:pPr>
                    <w:spacing w:after="0" w:line="240" w:lineRule="auto"/>
                    <w:jc w:val="both"/>
                    <w:rPr>
                      <w:rFonts w:ascii="Times New Roman" w:hAnsi="Times New Roman" w:cs="Times New Roman"/>
                      <w:sz w:val="24"/>
                      <w:szCs w:val="24"/>
                    </w:rPr>
                  </w:pPr>
                </w:p>
              </w:tc>
            </w:tr>
            <w:tr w:rsidR="000B2D27" w:rsidRPr="00FA78C0" w:rsidTr="000B2D27">
              <w:trPr>
                <w:trHeight w:val="368"/>
              </w:trPr>
              <w:tc>
                <w:tcPr>
                  <w:tcW w:w="1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2D27" w:rsidRPr="00797BB8" w:rsidRDefault="000B2D27" w:rsidP="000B2D27">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3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2D27" w:rsidRPr="00797BB8" w:rsidRDefault="000B2D27" w:rsidP="000B2D27">
                  <w:pPr>
                    <w:pStyle w:val="aff4"/>
                    <w:tabs>
                      <w:tab w:val="left" w:pos="851"/>
                    </w:tabs>
                    <w:ind w:left="34" w:firstLine="0"/>
                    <w:jc w:val="center"/>
                    <w:rPr>
                      <w:szCs w:val="24"/>
                    </w:rPr>
                  </w:pPr>
                  <w:r>
                    <w:rPr>
                      <w:szCs w:val="24"/>
                    </w:rPr>
                    <w:t>80</w:t>
                  </w:r>
                  <w:r w:rsidRPr="00797BB8">
                    <w:rPr>
                      <w:szCs w:val="24"/>
                    </w:rPr>
                    <w:t>%</w:t>
                  </w:r>
                </w:p>
              </w:tc>
              <w:tc>
                <w:tcPr>
                  <w:tcW w:w="45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2D27" w:rsidRDefault="000B2D27" w:rsidP="000B2D27">
                  <w:pPr>
                    <w:spacing w:after="0" w:line="240" w:lineRule="auto"/>
                    <w:jc w:val="both"/>
                    <w:rPr>
                      <w:rFonts w:ascii="Times New Roman" w:hAnsi="Times New Roman" w:cs="Times New Roman"/>
                      <w:sz w:val="24"/>
                      <w:szCs w:val="24"/>
                    </w:rPr>
                  </w:pPr>
                  <w:r w:rsidRPr="00797BB8">
                    <w:rPr>
                      <w:rFonts w:ascii="Times New Roman" w:hAnsi="Times New Roman" w:cs="Times New Roman"/>
                      <w:sz w:val="24"/>
                      <w:szCs w:val="24"/>
                    </w:rPr>
                    <w:t>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(Приложение №1</w:t>
                  </w:r>
                  <w:r w:rsidRPr="00957A76">
                    <w:rPr>
                      <w:rFonts w:ascii="Times New Roman" w:hAnsi="Times New Roman" w:cs="Times New Roman"/>
                      <w:sz w:val="24"/>
                      <w:szCs w:val="24"/>
                    </w:rPr>
                    <w:t xml:space="preserve"> </w:t>
                  </w:r>
                  <w:r w:rsidRPr="00797BB8">
                    <w:rPr>
                      <w:rFonts w:ascii="Times New Roman" w:hAnsi="Times New Roman" w:cs="Times New Roman"/>
                      <w:sz w:val="24"/>
                      <w:szCs w:val="24"/>
                    </w:rPr>
                    <w:t xml:space="preserve">к </w:t>
                  </w:r>
                  <w:r>
                    <w:rPr>
                      <w:rFonts w:ascii="Times New Roman" w:hAnsi="Times New Roman" w:cs="Times New Roman"/>
                      <w:sz w:val="24"/>
                      <w:szCs w:val="24"/>
                    </w:rPr>
                    <w:t xml:space="preserve">Техническому заданию «Раздел </w:t>
                  </w:r>
                  <w:r>
                    <w:rPr>
                      <w:rFonts w:ascii="Times New Roman" w:hAnsi="Times New Roman" w:cs="Times New Roman"/>
                      <w:sz w:val="24"/>
                      <w:szCs w:val="24"/>
                      <w:lang w:val="en-US"/>
                    </w:rPr>
                    <w:t>IV</w:t>
                  </w:r>
                  <w:r>
                    <w:rPr>
                      <w:rFonts w:ascii="Times New Roman" w:hAnsi="Times New Roman" w:cs="Times New Roman"/>
                      <w:sz w:val="24"/>
                      <w:szCs w:val="24"/>
                    </w:rPr>
                    <w:t xml:space="preserve"> </w:t>
                  </w:r>
                  <w:r w:rsidRPr="00797BB8">
                    <w:rPr>
                      <w:rFonts w:ascii="Times New Roman" w:hAnsi="Times New Roman" w:cs="Times New Roman"/>
                      <w:sz w:val="24"/>
                      <w:szCs w:val="24"/>
                    </w:rPr>
                    <w:t>Документации о закупке</w:t>
                  </w:r>
                  <w:r>
                    <w:rPr>
                      <w:rFonts w:ascii="Times New Roman" w:hAnsi="Times New Roman" w:cs="Times New Roman"/>
                      <w:sz w:val="24"/>
                      <w:szCs w:val="24"/>
                    </w:rPr>
                    <w:t>»</w:t>
                  </w:r>
                  <w:r w:rsidRPr="00797BB8">
                    <w:rPr>
                      <w:rFonts w:ascii="Times New Roman" w:hAnsi="Times New Roman" w:cs="Times New Roman"/>
                      <w:sz w:val="24"/>
                      <w:szCs w:val="24"/>
                    </w:rPr>
                    <w:t>)</w:t>
                  </w:r>
                </w:p>
                <w:p w:rsidR="000B2D27" w:rsidRPr="00797BB8" w:rsidRDefault="000B2D27" w:rsidP="000B2D27">
                  <w:pPr>
                    <w:spacing w:after="0" w:line="240" w:lineRule="auto"/>
                    <w:jc w:val="both"/>
                    <w:rPr>
                      <w:rFonts w:ascii="Times New Roman" w:hAnsi="Times New Roman" w:cs="Times New Roman"/>
                      <w:sz w:val="24"/>
                      <w:szCs w:val="24"/>
                    </w:rPr>
                  </w:pPr>
                </w:p>
              </w:tc>
            </w:tr>
            <w:tr w:rsidR="000B2D27" w:rsidRPr="00FA78C0" w:rsidTr="000B2D27">
              <w:trPr>
                <w:trHeight w:val="368"/>
              </w:trPr>
              <w:tc>
                <w:tcPr>
                  <w:tcW w:w="175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B2D27" w:rsidRPr="005E40B9" w:rsidRDefault="000B2D27" w:rsidP="000B2D27">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5. </w:t>
                  </w:r>
                  <w:r w:rsidRPr="005E40B9">
                    <w:rPr>
                      <w:rFonts w:ascii="Times New Roman" w:hAnsi="Times New Roman" w:cs="Times New Roman"/>
                      <w:sz w:val="24"/>
                      <w:szCs w:val="24"/>
                    </w:rPr>
                    <w:t>Сроки оплаты по договору</w:t>
                  </w:r>
                </w:p>
              </w:tc>
              <w:tc>
                <w:tcPr>
                  <w:tcW w:w="130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B2D27" w:rsidRPr="005E40B9" w:rsidRDefault="000B2D27" w:rsidP="000B2D27">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4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B2D27" w:rsidRPr="005E40B9" w:rsidRDefault="000B2D27" w:rsidP="000B2D27">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B2D27" w:rsidRPr="004764AB" w:rsidRDefault="000B2D27" w:rsidP="004764AB">
            <w:pPr>
              <w:pStyle w:val="a4"/>
              <w:numPr>
                <w:ilvl w:val="0"/>
                <w:numId w:val="43"/>
              </w:numPr>
              <w:ind w:left="62" w:firstLine="505"/>
              <w:jc w:val="both"/>
            </w:pPr>
            <w:r w:rsidRPr="004764AB">
              <w:t xml:space="preserve">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w:t>
            </w:r>
            <w:proofErr w:type="gramStart"/>
            <w:r w:rsidRPr="004764AB">
              <w:t>техники»/</w:t>
            </w:r>
            <w:proofErr w:type="gramEnd"/>
            <w:r w:rsidRPr="004764AB">
              <w:t xml:space="preserve"> «Размер коэффициента снижения цены на оказание услуг по среднему ремонту (кат. 2), за 1 единицу </w:t>
            </w:r>
            <w:proofErr w:type="gramStart"/>
            <w:r w:rsidRPr="004764AB">
              <w:t>техники»/</w:t>
            </w:r>
            <w:proofErr w:type="gramEnd"/>
            <w:r w:rsidRPr="004764AB">
              <w:t xml:space="preserve">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0B2D27" w:rsidRPr="002E5717" w:rsidRDefault="000B2D27" w:rsidP="000B2D27">
            <w:pPr>
              <w:spacing w:after="0" w:line="240" w:lineRule="auto"/>
              <w:ind w:firstLine="567"/>
              <w:jc w:val="both"/>
              <w:rPr>
                <w:rFonts w:ascii="Times New Roman" w:hAnsi="Times New Roman" w:cs="Times New Roman"/>
                <w:sz w:val="24"/>
                <w:szCs w:val="24"/>
              </w:rPr>
            </w:pPr>
          </w:p>
          <w:p w:rsidR="000B2D27" w:rsidRPr="002E5717" w:rsidRDefault="000B2D27" w:rsidP="000B2D27">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Рейтинг, присуждаемый заявке по критериям «Размер коэффициента снижения цены на оказание услуг по малому ремонту (кат. 1), за 1 единицу </w:t>
            </w:r>
            <w:proofErr w:type="gramStart"/>
            <w:r w:rsidRPr="002E5717">
              <w:rPr>
                <w:rFonts w:ascii="Times New Roman" w:hAnsi="Times New Roman" w:cs="Times New Roman"/>
                <w:sz w:val="24"/>
                <w:szCs w:val="24"/>
              </w:rPr>
              <w:t>техники»/</w:t>
            </w:r>
            <w:proofErr w:type="gramEnd"/>
            <w:r w:rsidRPr="002E5717">
              <w:rPr>
                <w:rFonts w:ascii="Times New Roman" w:hAnsi="Times New Roman" w:cs="Times New Roman"/>
                <w:sz w:val="24"/>
                <w:szCs w:val="24"/>
              </w:rPr>
              <w:t xml:space="preserve"> «Размер коэффициента снижения цены на оказание услуг по среднему ремонту (кат. 2), за 1 единицу </w:t>
            </w:r>
            <w:proofErr w:type="gramStart"/>
            <w:r w:rsidRPr="002E5717">
              <w:rPr>
                <w:rFonts w:ascii="Times New Roman" w:hAnsi="Times New Roman" w:cs="Times New Roman"/>
                <w:sz w:val="24"/>
                <w:szCs w:val="24"/>
              </w:rPr>
              <w:t>техники»/</w:t>
            </w:r>
            <w:proofErr w:type="gramEnd"/>
            <w:r w:rsidRPr="002E5717">
              <w:rPr>
                <w:rFonts w:ascii="Times New Roman" w:hAnsi="Times New Roman" w:cs="Times New Roman"/>
                <w:sz w:val="24"/>
                <w:szCs w:val="24"/>
              </w:rPr>
              <w:t xml:space="preserve"> «Размер коэффициента снижения цены на оказание услуг по крупному ремонту (кат. 3), за 1 единицу техники», определяется по формуле:</w:t>
            </w:r>
          </w:p>
          <w:p w:rsidR="000B2D27" w:rsidRDefault="000B2D27" w:rsidP="000B2D27">
            <w:pPr>
              <w:spacing w:after="0" w:line="240" w:lineRule="auto"/>
              <w:ind w:firstLine="567"/>
              <w:jc w:val="both"/>
              <w:rPr>
                <w:rFonts w:ascii="Times New Roman" w:hAnsi="Times New Roman" w:cs="Times New Roman"/>
                <w:sz w:val="24"/>
                <w:szCs w:val="24"/>
              </w:rPr>
            </w:pPr>
            <w:proofErr w:type="spellStart"/>
            <w:r w:rsidRPr="002E5717">
              <w:rPr>
                <w:rFonts w:ascii="Times New Roman" w:hAnsi="Times New Roman" w:cs="Times New Roman"/>
                <w:sz w:val="24"/>
                <w:szCs w:val="24"/>
              </w:rPr>
              <w:t>Rцi</w:t>
            </w:r>
            <w:proofErr w:type="spellEnd"/>
            <w:r w:rsidRPr="002E5717">
              <w:rPr>
                <w:rFonts w:ascii="Times New Roman" w:hAnsi="Times New Roman" w:cs="Times New Roman"/>
                <w:sz w:val="24"/>
                <w:szCs w:val="24"/>
              </w:rPr>
              <w:t xml:space="preserve"> = </w:t>
            </w:r>
            <w:proofErr w:type="spellStart"/>
            <w:r w:rsidRPr="002E5717">
              <w:rPr>
                <w:rFonts w:ascii="Times New Roman" w:hAnsi="Times New Roman" w:cs="Times New Roman"/>
                <w:sz w:val="24"/>
                <w:szCs w:val="24"/>
              </w:rPr>
              <w:t>Цmin</w:t>
            </w:r>
            <w:proofErr w:type="spellEnd"/>
            <w:r w:rsidRPr="002E5717">
              <w:rPr>
                <w:rFonts w:ascii="Times New Roman" w:hAnsi="Times New Roman" w:cs="Times New Roman"/>
                <w:sz w:val="24"/>
                <w:szCs w:val="24"/>
              </w:rPr>
              <w:t xml:space="preserve">/Цi×100, где </w:t>
            </w:r>
            <w:proofErr w:type="spellStart"/>
            <w:r w:rsidRPr="002E5717">
              <w:rPr>
                <w:rFonts w:ascii="Times New Roman" w:hAnsi="Times New Roman" w:cs="Times New Roman"/>
                <w:sz w:val="24"/>
                <w:szCs w:val="24"/>
              </w:rPr>
              <w:t>Цi</w:t>
            </w:r>
            <w:proofErr w:type="spellEnd"/>
            <w:r w:rsidRPr="002E5717">
              <w:rPr>
                <w:rFonts w:ascii="Times New Roman" w:hAnsi="Times New Roman" w:cs="Times New Roman"/>
                <w:sz w:val="24"/>
                <w:szCs w:val="24"/>
              </w:rPr>
              <w:t xml:space="preserve"> – предложение о размере коэффициенте снижения цены на оказание услуг по малому/среднему/крупному ремонту i</w:t>
            </w:r>
            <w:r>
              <w:rPr>
                <w:rFonts w:ascii="Times New Roman" w:hAnsi="Times New Roman" w:cs="Times New Roman"/>
                <w:sz w:val="24"/>
                <w:szCs w:val="24"/>
              </w:rPr>
              <w:t>-</w:t>
            </w: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участника процедуры закупки,</w:t>
            </w:r>
          </w:p>
          <w:p w:rsidR="000B2D27" w:rsidRPr="002E5717" w:rsidRDefault="000B2D27" w:rsidP="000B2D27">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w:t>
            </w:r>
            <w:proofErr w:type="gramStart"/>
            <w:r w:rsidRPr="002E5717">
              <w:rPr>
                <w:rFonts w:ascii="Times New Roman" w:hAnsi="Times New Roman" w:cs="Times New Roman"/>
                <w:sz w:val="24"/>
                <w:szCs w:val="24"/>
              </w:rPr>
              <w:t>1)</w:t>
            </w:r>
            <w:proofErr w:type="spellStart"/>
            <w:r w:rsidRPr="002E5717">
              <w:rPr>
                <w:rFonts w:ascii="Times New Roman" w:hAnsi="Times New Roman" w:cs="Times New Roman"/>
                <w:sz w:val="24"/>
                <w:szCs w:val="24"/>
              </w:rPr>
              <w:t>min</w:t>
            </w:r>
            <w:proofErr w:type="spellEnd"/>
            <w:proofErr w:type="gramEnd"/>
            <w:r w:rsidRPr="002E5717">
              <w:rPr>
                <w:rFonts w:ascii="Times New Roman" w:hAnsi="Times New Roman" w:cs="Times New Roman"/>
                <w:sz w:val="24"/>
                <w:szCs w:val="24"/>
              </w:rPr>
              <w:t>- минимальное предложение о размере коэффициента снижения</w:t>
            </w:r>
            <w:r>
              <w:rPr>
                <w:rFonts w:ascii="Times New Roman" w:hAnsi="Times New Roman" w:cs="Times New Roman"/>
                <w:sz w:val="24"/>
                <w:szCs w:val="24"/>
              </w:rPr>
              <w:t xml:space="preserve"> цены на оказание услуг по мало</w:t>
            </w:r>
            <w:r w:rsidRPr="002E5717">
              <w:rPr>
                <w:rFonts w:ascii="Times New Roman" w:hAnsi="Times New Roman" w:cs="Times New Roman"/>
                <w:sz w:val="24"/>
                <w:szCs w:val="24"/>
              </w:rPr>
              <w:t>му/среднему/крупному ремонту из всех представленных участниками в заявках</w:t>
            </w:r>
          </w:p>
          <w:p w:rsidR="000B2D27" w:rsidRPr="002E5717" w:rsidRDefault="000B2D27" w:rsidP="000B2D27">
            <w:pPr>
              <w:spacing w:after="0" w:line="240" w:lineRule="auto"/>
              <w:ind w:firstLine="567"/>
              <w:jc w:val="both"/>
              <w:rPr>
                <w:rFonts w:ascii="Times New Roman" w:hAnsi="Times New Roman" w:cs="Times New Roman"/>
                <w:sz w:val="24"/>
                <w:szCs w:val="24"/>
              </w:rPr>
            </w:pPr>
          </w:p>
          <w:p w:rsidR="000B2D27" w:rsidRPr="00745C6A" w:rsidRDefault="000B2D27" w:rsidP="000B2D27">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При его использовании, цена на оказание услуг по малому/</w:t>
            </w:r>
            <w:r w:rsidRPr="00DD757B">
              <w:rPr>
                <w:rFonts w:ascii="Times New Roman" w:hAnsi="Times New Roman" w:cs="Times New Roman"/>
                <w:sz w:val="24"/>
                <w:szCs w:val="24"/>
              </w:rPr>
              <w:t>среднему/крупному ремонту определяется путём произведения начальной (</w:t>
            </w:r>
            <w:r w:rsidRPr="00745C6A">
              <w:rPr>
                <w:rFonts w:ascii="Times New Roman" w:hAnsi="Times New Roman" w:cs="Times New Roman"/>
                <w:sz w:val="24"/>
                <w:szCs w:val="24"/>
              </w:rPr>
              <w:t xml:space="preserve">максимальной) цены на оказание услуг по малому/среднему/крупному ремонту, указанной в Документации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Техническое задание), на коэффициент снижения, предложенный участником.</w:t>
            </w:r>
          </w:p>
          <w:p w:rsidR="000B2D27" w:rsidRPr="00745C6A" w:rsidRDefault="000B2D27" w:rsidP="000B2D27">
            <w:pPr>
              <w:spacing w:after="0" w:line="240" w:lineRule="auto"/>
              <w:ind w:firstLine="567"/>
              <w:jc w:val="both"/>
              <w:rPr>
                <w:rFonts w:ascii="Times New Roman" w:hAnsi="Times New Roman" w:cs="Times New Roman"/>
                <w:sz w:val="24"/>
                <w:szCs w:val="24"/>
              </w:rPr>
            </w:pPr>
          </w:p>
          <w:p w:rsidR="000B2D27" w:rsidRPr="00745C6A"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p>
          <w:p w:rsidR="000B2D27" w:rsidRPr="00745C6A"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этой заявке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rsidR="000B2D27" w:rsidRPr="00745C6A" w:rsidRDefault="000B2D27" w:rsidP="000B2D27">
            <w:pPr>
              <w:spacing w:after="0" w:line="240" w:lineRule="auto"/>
              <w:ind w:firstLine="567"/>
              <w:jc w:val="both"/>
              <w:rPr>
                <w:rFonts w:ascii="Times New Roman" w:hAnsi="Times New Roman" w:cs="Times New Roman"/>
                <w:sz w:val="24"/>
                <w:szCs w:val="24"/>
              </w:rPr>
            </w:pPr>
          </w:p>
          <w:p w:rsidR="000B2D27" w:rsidRPr="00745C6A"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 (Приложение №1 к Техническому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B678DE">
              <w:rPr>
                <w:rFonts w:ascii="Times New Roman" w:hAnsi="Times New Roman" w:cs="Times New Roman"/>
                <w:sz w:val="24"/>
                <w:szCs w:val="24"/>
              </w:rPr>
              <w:t xml:space="preserve"> </w:t>
            </w:r>
            <w:r w:rsidRPr="00745C6A">
              <w:rPr>
                <w:rFonts w:ascii="Times New Roman" w:hAnsi="Times New Roman" w:cs="Times New Roman"/>
                <w:sz w:val="24"/>
                <w:szCs w:val="24"/>
              </w:rPr>
              <w:t>Документации о закупке).</w:t>
            </w:r>
          </w:p>
          <w:p w:rsidR="000B2D27" w:rsidRPr="00745C6A" w:rsidRDefault="000B2D27"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«Размер коэффициента снижения цены условной</w:t>
            </w:r>
            <w:r w:rsidRPr="00DD757B">
              <w:rPr>
                <w:rFonts w:ascii="Times New Roman" w:hAnsi="Times New Roman" w:cs="Times New Roman"/>
                <w:sz w:val="24"/>
                <w:szCs w:val="24"/>
              </w:rPr>
              <w:t xml:space="preserve"> единицы (по прейскуранту запасных частей)», определяется по формуле:</w:t>
            </w:r>
          </w:p>
          <w:p w:rsidR="000B2D27" w:rsidRPr="00DD757B" w:rsidRDefault="000B2D27" w:rsidP="000B2D27">
            <w:pPr>
              <w:spacing w:after="0" w:line="240" w:lineRule="auto"/>
              <w:ind w:firstLine="567"/>
              <w:jc w:val="both"/>
              <w:rPr>
                <w:rFonts w:ascii="Times New Roman" w:hAnsi="Times New Roman" w:cs="Times New Roman"/>
                <w:sz w:val="24"/>
                <w:szCs w:val="24"/>
              </w:rPr>
            </w:pPr>
            <w:proofErr w:type="spellStart"/>
            <w:r w:rsidRPr="00DD757B">
              <w:rPr>
                <w:rFonts w:ascii="Times New Roman" w:hAnsi="Times New Roman" w:cs="Times New Roman"/>
                <w:sz w:val="24"/>
                <w:szCs w:val="24"/>
              </w:rPr>
              <w:t>Rцi</w:t>
            </w:r>
            <w:proofErr w:type="spellEnd"/>
            <w:r w:rsidRPr="00DD757B">
              <w:rPr>
                <w:rFonts w:ascii="Times New Roman" w:hAnsi="Times New Roman" w:cs="Times New Roman"/>
                <w:sz w:val="24"/>
                <w:szCs w:val="24"/>
              </w:rPr>
              <w:t xml:space="preserve"> = </w:t>
            </w:r>
            <w:proofErr w:type="spellStart"/>
            <w:r w:rsidRPr="00DD757B">
              <w:rPr>
                <w:rFonts w:ascii="Times New Roman" w:hAnsi="Times New Roman" w:cs="Times New Roman"/>
                <w:sz w:val="24"/>
                <w:szCs w:val="24"/>
              </w:rPr>
              <w:t>Цmin</w:t>
            </w:r>
            <w:proofErr w:type="spellEnd"/>
            <w:r w:rsidRPr="00DD757B">
              <w:rPr>
                <w:rFonts w:ascii="Times New Roman" w:hAnsi="Times New Roman" w:cs="Times New Roman"/>
                <w:sz w:val="24"/>
                <w:szCs w:val="24"/>
              </w:rPr>
              <w:t xml:space="preserve">/Цi×100, где </w:t>
            </w:r>
            <w:proofErr w:type="spellStart"/>
            <w:r w:rsidRPr="00DD757B">
              <w:rPr>
                <w:rFonts w:ascii="Times New Roman" w:hAnsi="Times New Roman" w:cs="Times New Roman"/>
                <w:sz w:val="24"/>
                <w:szCs w:val="24"/>
              </w:rPr>
              <w:t>Цi</w:t>
            </w:r>
            <w:proofErr w:type="spellEnd"/>
            <w:r w:rsidRPr="00DD757B">
              <w:rPr>
                <w:rFonts w:ascii="Times New Roman" w:hAnsi="Times New Roman" w:cs="Times New Roman"/>
                <w:sz w:val="24"/>
                <w:szCs w:val="24"/>
              </w:rPr>
              <w:t xml:space="preserve"> – предложение о </w:t>
            </w:r>
            <w:r>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прейскуранту запасных частей) i-</w:t>
            </w:r>
            <w:proofErr w:type="spellStart"/>
            <w:r w:rsidRPr="00DD757B">
              <w:rPr>
                <w:rFonts w:ascii="Times New Roman" w:hAnsi="Times New Roman" w:cs="Times New Roman"/>
                <w:sz w:val="24"/>
                <w:szCs w:val="24"/>
              </w:rPr>
              <w:t>го</w:t>
            </w:r>
            <w:proofErr w:type="spellEnd"/>
            <w:r w:rsidRPr="00DD757B">
              <w:rPr>
                <w:rFonts w:ascii="Times New Roman" w:hAnsi="Times New Roman" w:cs="Times New Roman"/>
                <w:sz w:val="24"/>
                <w:szCs w:val="24"/>
              </w:rPr>
              <w:t xml:space="preserve"> участника процедуры закупки, </w:t>
            </w:r>
            <w:proofErr w:type="spellStart"/>
            <w:r w:rsidRPr="00DD757B">
              <w:rPr>
                <w:rFonts w:ascii="Times New Roman" w:hAnsi="Times New Roman" w:cs="Times New Roman"/>
                <w:sz w:val="24"/>
                <w:szCs w:val="24"/>
              </w:rPr>
              <w:t>Цmin</w:t>
            </w:r>
            <w:proofErr w:type="spellEnd"/>
            <w:r w:rsidRPr="00DD757B">
              <w:rPr>
                <w:rFonts w:ascii="Times New Roman" w:hAnsi="Times New Roman" w:cs="Times New Roman"/>
                <w:sz w:val="24"/>
                <w:szCs w:val="24"/>
              </w:rPr>
              <w:t>- минимальное предложение о</w:t>
            </w:r>
            <w:r>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снижения цены условной единицы (по прейскуранту запасных частей) из всех представленных участниками в заявках.</w:t>
            </w:r>
          </w:p>
          <w:p w:rsidR="000B2D27" w:rsidRPr="00DD757B" w:rsidRDefault="000B2D27" w:rsidP="000B2D27">
            <w:pPr>
              <w:spacing w:after="0" w:line="240" w:lineRule="auto"/>
              <w:ind w:firstLine="567"/>
              <w:jc w:val="both"/>
              <w:rPr>
                <w:rFonts w:ascii="Times New Roman" w:hAnsi="Times New Roman" w:cs="Times New Roman"/>
                <w:sz w:val="24"/>
                <w:szCs w:val="24"/>
              </w:rPr>
            </w:pPr>
          </w:p>
          <w:p w:rsidR="000B2D27" w:rsidRPr="00745C6A"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При его </w:t>
            </w:r>
            <w:r w:rsidRPr="00745C6A">
              <w:rPr>
                <w:rFonts w:ascii="Times New Roman" w:hAnsi="Times New Roman" w:cs="Times New Roman"/>
                <w:sz w:val="24"/>
                <w:szCs w:val="24"/>
              </w:rPr>
              <w:t xml:space="preserve">использовании, цена единицы товара определяется путём произведения начальной (максимальной) цены единицы товара, указанной в Документации (Приложение №1 к Техническому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на коэффициент снижения, предложенный участником.</w:t>
            </w:r>
          </w:p>
          <w:p w:rsidR="000B2D27" w:rsidRPr="00745C6A"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Перечень товаров с единичными расценками приводится в Прейскуранте запасных частей (Приложение №1 к Техническому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w:t>
            </w:r>
          </w:p>
          <w:p w:rsidR="000B2D27" w:rsidRPr="00745C6A" w:rsidRDefault="000B2D27"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w:t>
            </w:r>
            <w:r w:rsidRPr="00DD757B">
              <w:rPr>
                <w:rFonts w:ascii="Times New Roman" w:hAnsi="Times New Roman" w:cs="Times New Roman"/>
                <w:sz w:val="24"/>
                <w:szCs w:val="24"/>
              </w:rPr>
              <w:t xml:space="preserve">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0B2D27" w:rsidRPr="00DD757B" w:rsidRDefault="000B2D27" w:rsidP="000B2D27">
            <w:pPr>
              <w:spacing w:after="0" w:line="240" w:lineRule="auto"/>
              <w:ind w:firstLine="567"/>
              <w:jc w:val="both"/>
              <w:rPr>
                <w:rFonts w:ascii="Times New Roman" w:hAnsi="Times New Roman" w:cs="Times New Roman"/>
                <w:sz w:val="24"/>
                <w:szCs w:val="24"/>
              </w:rPr>
            </w:pPr>
          </w:p>
          <w:p w:rsidR="004764AB" w:rsidRPr="004764AB" w:rsidRDefault="004764AB" w:rsidP="004764AB">
            <w:pPr>
              <w:pStyle w:val="a4"/>
              <w:numPr>
                <w:ilvl w:val="0"/>
                <w:numId w:val="44"/>
              </w:numPr>
              <w:tabs>
                <w:tab w:val="left" w:pos="720"/>
                <w:tab w:val="num" w:pos="1980"/>
              </w:tabs>
              <w:jc w:val="both"/>
              <w:rPr>
                <w:szCs w:val="28"/>
              </w:rPr>
            </w:pPr>
            <w:r w:rsidRPr="004764AB">
              <w:rPr>
                <w:szCs w:val="28"/>
              </w:rPr>
              <w:t xml:space="preserve">Рейтинг, присуждаемый заявке по критерию </w:t>
            </w:r>
            <w:r w:rsidRPr="004764AB">
              <w:rPr>
                <w:b/>
                <w:szCs w:val="28"/>
              </w:rPr>
              <w:t>«</w:t>
            </w:r>
            <w:r w:rsidRPr="004764AB">
              <w:rPr>
                <w:b/>
                <w:color w:val="000000"/>
              </w:rPr>
              <w:t>Сроки оплаты по договору</w:t>
            </w:r>
            <w:r w:rsidRPr="004764AB">
              <w:rPr>
                <w:b/>
                <w:szCs w:val="28"/>
              </w:rPr>
              <w:t>»</w:t>
            </w:r>
            <w:r w:rsidRPr="004764AB">
              <w:rPr>
                <w:szCs w:val="28"/>
              </w:rPr>
              <w:t>, определяется следующим образом:</w:t>
            </w:r>
          </w:p>
          <w:p w:rsidR="004764AB" w:rsidRPr="003D6E2A" w:rsidRDefault="001C3129" w:rsidP="004764AB">
            <w:pPr>
              <w:spacing w:after="0"/>
              <w:ind w:firstLine="488"/>
              <w:jc w:val="both"/>
              <w:rPr>
                <w:rFonts w:ascii="Times New Roman" w:eastAsia="Calibri" w:hAnsi="Times New Roman" w:cs="Times New Roman"/>
                <w:sz w:val="24"/>
                <w:szCs w:val="24"/>
              </w:rPr>
            </w:pPr>
            <w:r>
              <w:rPr>
                <w:rFonts w:ascii="Times New Roman" w:hAnsi="Times New Roman" w:cs="Times New Roman"/>
                <w:sz w:val="24"/>
                <w:szCs w:val="24"/>
              </w:rPr>
              <w:t>3</w:t>
            </w:r>
            <w:r w:rsidR="004764AB" w:rsidRPr="003D6E2A">
              <w:rPr>
                <w:rFonts w:ascii="Times New Roman" w:hAnsi="Times New Roman" w:cs="Times New Roman"/>
                <w:sz w:val="24"/>
                <w:szCs w:val="24"/>
              </w:rPr>
              <w:t>.1. Наличие в заявке участника закупки условий оплаты: «</w:t>
            </w:r>
            <w:r w:rsidRPr="00F04A71">
              <w:rPr>
                <w:rFonts w:ascii="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Pr="003407DF">
              <w:rPr>
                <w:rFonts w:ascii="Times New Roman" w:hAnsi="Times New Roman" w:cs="Times New Roman"/>
                <w:sz w:val="24"/>
                <w:szCs w:val="24"/>
                <w:lang w:eastAsia="ru-RU"/>
              </w:rPr>
              <w:t>60 (шестидесяти)</w:t>
            </w:r>
            <w:r>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календарных дней со дня подписания Акта по соответствующей Заявке, на основании оригинала счета, полученного в порядке</w:t>
            </w:r>
            <w:r>
              <w:rPr>
                <w:rFonts w:ascii="Times New Roman" w:hAnsi="Times New Roman" w:cs="Times New Roman"/>
                <w:sz w:val="24"/>
                <w:szCs w:val="24"/>
                <w:lang w:eastAsia="ru-RU"/>
              </w:rPr>
              <w:t xml:space="preserve">, установленным в п. </w:t>
            </w:r>
            <w:r w:rsidRPr="00F04A71">
              <w:rPr>
                <w:rFonts w:ascii="Times New Roman" w:hAnsi="Times New Roman" w:cs="Times New Roman"/>
                <w:sz w:val="24"/>
                <w:szCs w:val="24"/>
                <w:lang w:eastAsia="ru-RU"/>
              </w:rPr>
              <w:t xml:space="preserve"> 2.1.5</w:t>
            </w:r>
            <w:r>
              <w:rPr>
                <w:rFonts w:ascii="Times New Roman" w:hAnsi="Times New Roman" w:cs="Times New Roman"/>
                <w:sz w:val="24"/>
                <w:szCs w:val="24"/>
                <w:lang w:eastAsia="ru-RU"/>
              </w:rPr>
              <w:t xml:space="preserve"> настоящего договора.» </w:t>
            </w:r>
            <w:r w:rsidR="004764AB" w:rsidRPr="003D6E2A">
              <w:rPr>
                <w:rFonts w:ascii="Times New Roman" w:hAnsi="Times New Roman" w:cs="Times New Roman"/>
                <w:sz w:val="24"/>
                <w:szCs w:val="24"/>
              </w:rPr>
              <w:t xml:space="preserve">– </w:t>
            </w:r>
            <w:r w:rsidR="004764AB" w:rsidRPr="003D6E2A">
              <w:rPr>
                <w:rFonts w:ascii="Times New Roman" w:hAnsi="Times New Roman" w:cs="Times New Roman"/>
                <w:b/>
                <w:sz w:val="24"/>
                <w:szCs w:val="24"/>
              </w:rPr>
              <w:t>100 баллов,</w:t>
            </w:r>
          </w:p>
          <w:p w:rsidR="004764AB" w:rsidRPr="001A1021" w:rsidRDefault="001C3129" w:rsidP="004764AB">
            <w:pPr>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764AB">
              <w:rPr>
                <w:rFonts w:ascii="Times New Roman" w:eastAsia="Times New Roman" w:hAnsi="Times New Roman" w:cs="Times New Roman"/>
                <w:sz w:val="24"/>
                <w:szCs w:val="24"/>
                <w:lang w:eastAsia="ru-RU"/>
              </w:rPr>
              <w:t xml:space="preserve">.2. </w:t>
            </w:r>
            <w:r w:rsidR="004764AB" w:rsidRPr="001A1021">
              <w:rPr>
                <w:rFonts w:ascii="Times New Roman" w:eastAsia="Times New Roman" w:hAnsi="Times New Roman" w:cs="Times New Roman"/>
                <w:sz w:val="24"/>
                <w:szCs w:val="24"/>
                <w:lang w:eastAsia="ru-RU"/>
              </w:rPr>
              <w:t>Наличие в заявке участника закупки условий оплаты:</w:t>
            </w:r>
            <w:r w:rsidR="004764AB" w:rsidRPr="001A1021">
              <w:rPr>
                <w:rFonts w:ascii="Times New Roman" w:eastAsia="Times New Roman" w:hAnsi="Times New Roman" w:cs="Times New Roman"/>
                <w:color w:val="000000"/>
                <w:sz w:val="24"/>
                <w:szCs w:val="24"/>
                <w:lang w:eastAsia="ru-RU"/>
              </w:rPr>
              <w:t xml:space="preserve"> «</w:t>
            </w:r>
            <w:r w:rsidRPr="001C3129">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установленным в п.  2.1.5 настоящего договора.</w:t>
            </w:r>
            <w:r w:rsidR="004764AB" w:rsidRPr="001A1021">
              <w:rPr>
                <w:rFonts w:ascii="Times New Roman" w:eastAsia="Calibri" w:hAnsi="Times New Roman" w:cs="Times New Roman"/>
                <w:sz w:val="24"/>
                <w:szCs w:val="24"/>
                <w:lang w:eastAsia="ru-RU"/>
              </w:rPr>
              <w:t xml:space="preserve">» </w:t>
            </w:r>
            <w:r w:rsidR="004764AB" w:rsidRPr="001A1021">
              <w:rPr>
                <w:rFonts w:ascii="Times New Roman" w:eastAsia="Times New Roman" w:hAnsi="Times New Roman" w:cs="Times New Roman"/>
                <w:sz w:val="24"/>
                <w:szCs w:val="24"/>
                <w:lang w:eastAsia="ru-RU"/>
              </w:rPr>
              <w:t xml:space="preserve">- </w:t>
            </w:r>
            <w:r w:rsidR="004764AB" w:rsidRPr="001A1021">
              <w:rPr>
                <w:rFonts w:ascii="Times New Roman" w:eastAsia="Times New Roman" w:hAnsi="Times New Roman" w:cs="Times New Roman"/>
                <w:b/>
                <w:sz w:val="24"/>
                <w:szCs w:val="24"/>
                <w:lang w:eastAsia="ru-RU"/>
              </w:rPr>
              <w:t>0 баллов</w:t>
            </w:r>
            <w:r w:rsidR="004764AB" w:rsidRPr="001A1021">
              <w:rPr>
                <w:rFonts w:ascii="Times New Roman" w:eastAsia="Times New Roman" w:hAnsi="Times New Roman" w:cs="Times New Roman"/>
                <w:sz w:val="24"/>
                <w:szCs w:val="24"/>
                <w:lang w:eastAsia="ru-RU"/>
              </w:rPr>
              <w:t>.</w:t>
            </w:r>
          </w:p>
          <w:p w:rsidR="004764AB" w:rsidRDefault="004764AB" w:rsidP="004764AB">
            <w:pPr>
              <w:spacing w:after="0" w:line="240" w:lineRule="auto"/>
              <w:ind w:firstLine="459"/>
              <w:jc w:val="both"/>
              <w:rPr>
                <w:rFonts w:ascii="Times New Roman" w:eastAsia="Times New Roman" w:hAnsi="Times New Roman" w:cs="Times New Roman"/>
                <w:sz w:val="24"/>
                <w:szCs w:val="24"/>
                <w:lang w:eastAsia="ru-RU"/>
              </w:rPr>
            </w:pPr>
          </w:p>
          <w:p w:rsidR="00554C73" w:rsidRPr="0093438B" w:rsidRDefault="00554C73" w:rsidP="00554C73">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54C73" w:rsidRDefault="00554C73"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1C3129" w:rsidRDefault="001C3129"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Pr>
                <w:rFonts w:ascii="Times New Roman" w:hAnsi="Times New Roman" w:cs="Times New Roman"/>
                <w:sz w:val="24"/>
                <w:szCs w:val="24"/>
              </w:rPr>
              <w:t>евзвешенный</w:t>
            </w:r>
            <w:r w:rsidRPr="00DD757B">
              <w:rPr>
                <w:rFonts w:ascii="Times New Roman" w:hAnsi="Times New Roman" w:cs="Times New Roman"/>
                <w:sz w:val="24"/>
                <w:szCs w:val="24"/>
              </w:rPr>
              <w:t xml:space="preserve"> коэффициент снижения цены, предложенный победителем и определяемый по формуле:</w:t>
            </w:r>
          </w:p>
          <w:p w:rsidR="000B2D27" w:rsidRPr="00DD757B" w:rsidRDefault="000B2D27" w:rsidP="000B2D27">
            <w:pPr>
              <w:spacing w:after="0" w:line="240" w:lineRule="auto"/>
              <w:ind w:firstLine="567"/>
              <w:jc w:val="both"/>
              <w:rPr>
                <w:rFonts w:ascii="Times New Roman" w:hAnsi="Times New Roman" w:cs="Times New Roman"/>
                <w:sz w:val="24"/>
                <w:szCs w:val="24"/>
              </w:rPr>
            </w:pPr>
          </w:p>
          <w:p w:rsidR="000B2D27" w:rsidRDefault="000B2D27" w:rsidP="000B2D27">
            <w:pPr>
              <w:spacing w:after="0" w:line="240" w:lineRule="auto"/>
              <w:ind w:firstLine="567"/>
              <w:jc w:val="both"/>
              <w:rPr>
                <w:rFonts w:ascii="Times New Roman" w:hAnsi="Times New Roman" w:cs="Times New Roman"/>
                <w:sz w:val="24"/>
                <w:szCs w:val="24"/>
              </w:rPr>
            </w:pPr>
            <w:proofErr w:type="spellStart"/>
            <w:r w:rsidRPr="00DD757B">
              <w:rPr>
                <w:rFonts w:ascii="Times New Roman" w:hAnsi="Times New Roman" w:cs="Times New Roman"/>
                <w:sz w:val="24"/>
                <w:szCs w:val="24"/>
              </w:rPr>
              <w:t>Кср</w:t>
            </w:r>
            <w:r w:rsidR="003A28BF">
              <w:rPr>
                <w:rFonts w:ascii="Times New Roman" w:hAnsi="Times New Roman" w:cs="Times New Roman"/>
                <w:sz w:val="24"/>
                <w:szCs w:val="24"/>
              </w:rPr>
              <w:t>в</w:t>
            </w:r>
            <w:proofErr w:type="spellEnd"/>
            <w:r w:rsidRPr="00DD757B">
              <w:rPr>
                <w:rFonts w:ascii="Times New Roman" w:hAnsi="Times New Roman" w:cs="Times New Roman"/>
                <w:sz w:val="24"/>
                <w:szCs w:val="24"/>
              </w:rPr>
              <w:t xml:space="preserve">. = </w:t>
            </w:r>
            <w:r w:rsidRPr="00D83D25">
              <w:rPr>
                <w:rFonts w:ascii="Times New Roman" w:hAnsi="Times New Roman" w:cs="Times New Roman"/>
                <w:sz w:val="24"/>
                <w:szCs w:val="24"/>
              </w:rPr>
              <w:t>(К1*</w:t>
            </w:r>
            <w:r w:rsidR="001C3129">
              <w:rPr>
                <w:rFonts w:ascii="Times New Roman" w:hAnsi="Times New Roman" w:cs="Times New Roman"/>
                <w:sz w:val="24"/>
                <w:szCs w:val="24"/>
              </w:rPr>
              <w:t>3</w:t>
            </w:r>
            <w:r w:rsidRPr="00D83D25">
              <w:rPr>
                <w:rFonts w:ascii="Times New Roman" w:hAnsi="Times New Roman" w:cs="Times New Roman"/>
                <w:sz w:val="24"/>
                <w:szCs w:val="24"/>
              </w:rPr>
              <w:t>%+К2*10%+К3*</w:t>
            </w:r>
            <w:r w:rsidR="001C3129">
              <w:rPr>
                <w:rFonts w:ascii="Times New Roman" w:hAnsi="Times New Roman" w:cs="Times New Roman"/>
                <w:sz w:val="24"/>
                <w:szCs w:val="24"/>
              </w:rPr>
              <w:t>4</w:t>
            </w:r>
            <w:r w:rsidRPr="00D83D25">
              <w:rPr>
                <w:rFonts w:ascii="Times New Roman" w:hAnsi="Times New Roman" w:cs="Times New Roman"/>
                <w:sz w:val="24"/>
                <w:szCs w:val="24"/>
              </w:rPr>
              <w:t>%+К4*80%)</w:t>
            </w:r>
            <w:r w:rsidR="001C3129">
              <w:rPr>
                <w:rFonts w:ascii="Times New Roman" w:hAnsi="Times New Roman" w:cs="Times New Roman"/>
                <w:sz w:val="24"/>
                <w:szCs w:val="24"/>
              </w:rPr>
              <w:t>*100/97</w:t>
            </w:r>
            <w:r>
              <w:rPr>
                <w:rFonts w:ascii="Times New Roman" w:hAnsi="Times New Roman" w:cs="Times New Roman"/>
                <w:sz w:val="24"/>
                <w:szCs w:val="24"/>
              </w:rPr>
              <w:t>,</w:t>
            </w:r>
            <w:r w:rsidRPr="00D83D25">
              <w:rPr>
                <w:rFonts w:ascii="Times New Roman" w:hAnsi="Times New Roman" w:cs="Times New Roman"/>
                <w:sz w:val="24"/>
                <w:szCs w:val="24"/>
              </w:rPr>
              <w:t xml:space="preserve"> </w:t>
            </w:r>
            <w:r w:rsidRPr="003F4BD9">
              <w:rPr>
                <w:rFonts w:ascii="Times New Roman" w:hAnsi="Times New Roman" w:cs="Times New Roman"/>
                <w:sz w:val="24"/>
                <w:szCs w:val="24"/>
              </w:rPr>
              <w:t>где</w:t>
            </w:r>
            <w:r w:rsidRPr="00DD757B">
              <w:rPr>
                <w:rFonts w:ascii="Times New Roman" w:hAnsi="Times New Roman" w:cs="Times New Roman"/>
                <w:sz w:val="24"/>
                <w:szCs w:val="24"/>
              </w:rPr>
              <w:t>:</w:t>
            </w:r>
          </w:p>
          <w:p w:rsidR="000B2D27" w:rsidRPr="003F4BD9" w:rsidRDefault="000B2D27" w:rsidP="000B2D2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0B2D27" w:rsidRPr="00DD757B"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К1, К2, К3 -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малому ремонту (кат. 1),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среднему ремонту (кат. 2),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крупному ремонту (кат. 3), за 1 единицу техники, предложенный победителем закупки,</w:t>
            </w:r>
          </w:p>
          <w:p w:rsidR="000B2D27" w:rsidRPr="0093438B" w:rsidRDefault="000B2D27" w:rsidP="003A28BF">
            <w:pPr>
              <w:spacing w:before="120"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К4 </w:t>
            </w:r>
            <w:r>
              <w:rPr>
                <w:rFonts w:ascii="Times New Roman" w:hAnsi="Times New Roman" w:cs="Times New Roman"/>
                <w:sz w:val="24"/>
                <w:szCs w:val="24"/>
              </w:rPr>
              <w:t>–</w:t>
            </w:r>
            <w:r w:rsidRPr="00DD757B">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w:t>
            </w:r>
            <w:r w:rsidRPr="0093438B">
              <w:rPr>
                <w:rFonts w:ascii="Times New Roman" w:hAnsi="Times New Roman" w:cs="Times New Roman"/>
                <w:sz w:val="24"/>
                <w:szCs w:val="24"/>
              </w:rPr>
              <w:t>прейскуранту запасных частей, предложенный победителем закупки</w:t>
            </w:r>
            <w:r w:rsidR="003A28BF">
              <w:rPr>
                <w:rFonts w:ascii="Times New Roman" w:hAnsi="Times New Roman" w:cs="Times New Roman"/>
                <w:sz w:val="24"/>
                <w:szCs w:val="24"/>
              </w:rPr>
              <w:t>)</w:t>
            </w:r>
            <w:r w:rsidRPr="0093438B">
              <w:rPr>
                <w:rFonts w:ascii="Times New Roman" w:hAnsi="Times New Roman" w:cs="Times New Roman"/>
                <w:sz w:val="24"/>
                <w:szCs w:val="24"/>
              </w:rPr>
              <w:t>.</w:t>
            </w:r>
          </w:p>
          <w:p w:rsidR="000B2D27" w:rsidRPr="0093438B" w:rsidRDefault="000B2D27" w:rsidP="000B2D27">
            <w:pPr>
              <w:spacing w:after="0" w:line="240" w:lineRule="auto"/>
              <w:ind w:firstLine="567"/>
              <w:jc w:val="both"/>
              <w:rPr>
                <w:rFonts w:ascii="Times New Roman" w:hAnsi="Times New Roman" w:cs="Times New Roman"/>
                <w:sz w:val="24"/>
                <w:szCs w:val="24"/>
              </w:rPr>
            </w:pPr>
          </w:p>
          <w:p w:rsidR="003A28BF" w:rsidRPr="00EC5F82" w:rsidRDefault="003A28BF" w:rsidP="003A28BF">
            <w:pPr>
              <w:spacing w:after="0" w:line="240" w:lineRule="auto"/>
              <w:jc w:val="both"/>
              <w:rPr>
                <w:rFonts w:ascii="Times New Roman" w:eastAsia="Times New Roman" w:hAnsi="Times New Roman" w:cs="Times New Roman"/>
                <w:color w:val="000000"/>
                <w:sz w:val="24"/>
                <w:szCs w:val="24"/>
                <w:lang w:eastAsia="ru-RU"/>
              </w:rPr>
            </w:pPr>
            <w:r w:rsidRPr="00EC5F82">
              <w:rPr>
                <w:rFonts w:ascii="Times New Roman" w:eastAsia="Times New Roman" w:hAnsi="Times New Roman" w:cs="Times New Roman"/>
                <w:color w:val="000000"/>
                <w:sz w:val="24"/>
                <w:szCs w:val="24"/>
                <w:lang w:eastAsia="ru-RU"/>
              </w:rPr>
              <w:t>Полученный коэффициент снижения (</w:t>
            </w:r>
            <w:proofErr w:type="spellStart"/>
            <w:r w:rsidRPr="00EC5F82">
              <w:rPr>
                <w:rFonts w:ascii="Times New Roman" w:eastAsia="Times New Roman" w:hAnsi="Times New Roman" w:cs="Times New Roman"/>
                <w:color w:val="000000"/>
                <w:sz w:val="24"/>
                <w:szCs w:val="24"/>
                <w:lang w:eastAsia="ru-RU"/>
              </w:rPr>
              <w:t>Ксрв</w:t>
            </w:r>
            <w:proofErr w:type="spellEnd"/>
            <w:r w:rsidRPr="00EC5F82">
              <w:rPr>
                <w:rFonts w:ascii="Times New Roman" w:eastAsia="Times New Roman" w:hAnsi="Times New Roman" w:cs="Times New Roman"/>
                <w:color w:val="000000"/>
                <w:sz w:val="24"/>
                <w:szCs w:val="24"/>
                <w:lang w:eastAsia="ru-RU"/>
              </w:rPr>
              <w:t>.) округляется до 3 (трех) знаков после запятой.</w:t>
            </w:r>
          </w:p>
          <w:p w:rsidR="000B2D27" w:rsidRPr="00C54215" w:rsidRDefault="000B2D27" w:rsidP="000B2D27">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7170FC">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7170FC">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554C73" w:rsidRPr="00FA78C0">
              <w:rPr>
                <w:rFonts w:ascii="Times New Roman" w:eastAsia="Times New Roman" w:hAnsi="Times New Roman" w:cs="Times New Roman"/>
                <w:sz w:val="24"/>
                <w:szCs w:val="24"/>
                <w:lang w:eastAsia="ru-RU"/>
              </w:rPr>
              <w:t>Участника и</w:t>
            </w:r>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F0BEA" w:rsidRPr="00CF0BEA" w:rsidRDefault="00CF0BEA" w:rsidP="00CF0BEA">
            <w:pPr>
              <w:spacing w:after="0" w:line="240" w:lineRule="auto"/>
              <w:ind w:firstLine="274"/>
              <w:jc w:val="both"/>
              <w:rPr>
                <w:rFonts w:ascii="Times New Roman" w:eastAsia="Calibri" w:hAnsi="Times New Roman" w:cs="Times New Roman"/>
                <w:sz w:val="24"/>
                <w:szCs w:val="24"/>
                <w:lang w:eastAsia="ru-RU"/>
              </w:rPr>
            </w:pPr>
            <w:r w:rsidRPr="00CF0BEA">
              <w:rPr>
                <w:rFonts w:ascii="Times New Roman" w:eastAsia="Calibri"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FA78C0" w:rsidRPr="00F0076A" w:rsidRDefault="00CF0BEA" w:rsidP="00CF0BEA">
            <w:pPr>
              <w:spacing w:after="0" w:line="240" w:lineRule="auto"/>
              <w:ind w:right="281" w:firstLine="274"/>
              <w:jc w:val="both"/>
              <w:rPr>
                <w:rFonts w:ascii="Times New Roman" w:eastAsia="Times New Roman" w:hAnsi="Times New Roman" w:cs="Times New Roman"/>
                <w:sz w:val="24"/>
                <w:szCs w:val="24"/>
                <w:lang w:eastAsia="ru-RU"/>
              </w:rPr>
            </w:pPr>
            <w:r w:rsidRPr="00CF0BEA">
              <w:rPr>
                <w:rFonts w:ascii="Times New Roman" w:eastAsia="Calibri" w:hAnsi="Times New Roman" w:cs="Times New Roman"/>
                <w:sz w:val="24"/>
                <w:szCs w:val="24"/>
                <w:lang w:eastAsia="ru-RU"/>
              </w:rPr>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установленным в п.  2.1.5 настоящего договора</w:t>
            </w:r>
            <w:r w:rsidR="00F0076A">
              <w:rPr>
                <w:rFonts w:ascii="Times New Roman" w:eastAsia="Calibri" w:hAnsi="Times New Roman" w:cs="Times New Roman"/>
                <w:sz w:val="24"/>
                <w:szCs w:val="24"/>
                <w:lang w:eastAsia="ru-RU"/>
              </w:rPr>
              <w:t>.</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цена единицы товара (работы, услуги) может быть снижена;</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FA78C0" w:rsidRPr="00FA78C0" w:rsidRDefault="00AC09CF" w:rsidP="00AC09CF">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AC09C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4"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170FC">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170FC">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170FC">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170FC">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F0BEA" w:rsidRDefault="00CF0BEA" w:rsidP="00FA78C0">
      <w:pPr>
        <w:spacing w:after="0" w:line="240" w:lineRule="auto"/>
        <w:rPr>
          <w:rFonts w:ascii="Times New Roman" w:eastAsia="Times New Roman" w:hAnsi="Times New Roman" w:cs="Times New Roman"/>
          <w:sz w:val="24"/>
          <w:szCs w:val="24"/>
          <w:lang w:eastAsia="ru-RU"/>
        </w:rPr>
        <w:sectPr w:rsidR="00CF0BEA" w:rsidSect="00825736">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406B9C" w:rsidRPr="00FA78C0" w:rsidRDefault="00406B9C" w:rsidP="00406B9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Toc528762728"/>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406B9C" w:rsidRDefault="00406B9C" w:rsidP="00CF0BEA">
      <w:pPr>
        <w:spacing w:after="0" w:line="240" w:lineRule="auto"/>
        <w:rPr>
          <w:rFonts w:ascii="Times New Roman" w:eastAsia="Times New Roman" w:hAnsi="Times New Roman" w:cs="Times New Roman"/>
          <w:sz w:val="24"/>
          <w:szCs w:val="24"/>
          <w:lang w:eastAsia="ru-RU"/>
        </w:rPr>
      </w:pPr>
    </w:p>
    <w:p w:rsidR="00CF0BEA" w:rsidRDefault="00CF0BEA" w:rsidP="00CF0BEA">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843"/>
        <w:gridCol w:w="5245"/>
      </w:tblGrid>
      <w:tr w:rsidR="00CF0BEA" w:rsidRPr="00E40149" w:rsidTr="008E34F0">
        <w:tc>
          <w:tcPr>
            <w:tcW w:w="8217" w:type="dxa"/>
            <w:shd w:val="clear" w:color="auto" w:fill="auto"/>
          </w:tcPr>
          <w:p w:rsidR="00CF0BEA" w:rsidRPr="00D540C7" w:rsidRDefault="00CF0BEA" w:rsidP="008E34F0">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843" w:type="dxa"/>
            <w:shd w:val="clear" w:color="auto" w:fill="auto"/>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5245" w:type="dxa"/>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CF0BEA" w:rsidRPr="00E40149" w:rsidTr="008E34F0">
        <w:tc>
          <w:tcPr>
            <w:tcW w:w="8217" w:type="dxa"/>
            <w:shd w:val="clear" w:color="auto" w:fill="auto"/>
          </w:tcPr>
          <w:p w:rsidR="00CF0BEA" w:rsidRPr="00797BB8" w:rsidRDefault="00CF0BEA" w:rsidP="008E34F0">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843" w:type="dxa"/>
            <w:shd w:val="clear" w:color="auto" w:fill="auto"/>
            <w:vAlign w:val="center"/>
          </w:tcPr>
          <w:p w:rsidR="00CF0BEA" w:rsidRPr="00E40149" w:rsidRDefault="008E34F0"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00CF0BEA">
              <w:rPr>
                <w:rFonts w:ascii="Times New Roman" w:eastAsia="Times New Roman" w:hAnsi="Times New Roman" w:cs="Times New Roman"/>
                <w:color w:val="000000"/>
                <w:sz w:val="24"/>
                <w:szCs w:val="24"/>
              </w:rPr>
              <w:t>оэффициент</w:t>
            </w:r>
            <w:r>
              <w:rPr>
                <w:rFonts w:ascii="Times New Roman" w:eastAsia="Times New Roman" w:hAnsi="Times New Roman" w:cs="Times New Roman"/>
                <w:color w:val="000000"/>
                <w:sz w:val="24"/>
                <w:szCs w:val="24"/>
              </w:rPr>
              <w:t>*</w:t>
            </w:r>
          </w:p>
        </w:tc>
        <w:tc>
          <w:tcPr>
            <w:tcW w:w="5245" w:type="dxa"/>
          </w:tcPr>
          <w:p w:rsidR="00CF0BEA" w:rsidRPr="00E40149" w:rsidRDefault="00CF0BEA" w:rsidP="008E34F0">
            <w:pPr>
              <w:rPr>
                <w:rFonts w:ascii="Times New Roman" w:eastAsia="Times New Roman" w:hAnsi="Times New Roman" w:cs="Times New Roman"/>
                <w:color w:val="000000"/>
                <w:sz w:val="24"/>
                <w:szCs w:val="24"/>
              </w:rPr>
            </w:pPr>
          </w:p>
        </w:tc>
      </w:tr>
      <w:tr w:rsidR="00CF0BEA" w:rsidRPr="00E40149" w:rsidTr="008E34F0">
        <w:tc>
          <w:tcPr>
            <w:tcW w:w="8217" w:type="dxa"/>
            <w:shd w:val="clear" w:color="auto" w:fill="auto"/>
          </w:tcPr>
          <w:p w:rsidR="00CF0BEA" w:rsidRPr="00797BB8" w:rsidRDefault="00CF0BEA" w:rsidP="008E34F0">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843" w:type="dxa"/>
            <w:shd w:val="clear" w:color="auto" w:fill="auto"/>
            <w:vAlign w:val="center"/>
          </w:tcPr>
          <w:p w:rsidR="00CF0BEA" w:rsidRDefault="00CF0BEA" w:rsidP="008E34F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245" w:type="dxa"/>
          </w:tcPr>
          <w:p w:rsidR="00CF0BEA" w:rsidRPr="00E40149" w:rsidRDefault="00CF0BEA" w:rsidP="008E34F0">
            <w:pPr>
              <w:rPr>
                <w:rFonts w:ascii="Times New Roman" w:eastAsia="Times New Roman" w:hAnsi="Times New Roman" w:cs="Times New Roman"/>
                <w:color w:val="000000"/>
                <w:sz w:val="24"/>
                <w:szCs w:val="24"/>
              </w:rPr>
            </w:pPr>
          </w:p>
        </w:tc>
      </w:tr>
      <w:tr w:rsidR="00CF0BEA" w:rsidRPr="00E40149" w:rsidTr="008E34F0">
        <w:tc>
          <w:tcPr>
            <w:tcW w:w="8217" w:type="dxa"/>
            <w:shd w:val="clear" w:color="auto" w:fill="auto"/>
          </w:tcPr>
          <w:p w:rsidR="00CF0BEA" w:rsidRPr="00797BB8" w:rsidRDefault="00CF0BEA" w:rsidP="008E34F0">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843" w:type="dxa"/>
            <w:shd w:val="clear" w:color="auto" w:fill="auto"/>
            <w:vAlign w:val="center"/>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245" w:type="dxa"/>
          </w:tcPr>
          <w:p w:rsidR="00CF0BEA" w:rsidRPr="00E40149" w:rsidRDefault="00CF0BEA" w:rsidP="008E34F0">
            <w:pPr>
              <w:rPr>
                <w:rFonts w:ascii="Times New Roman" w:eastAsia="Times New Roman" w:hAnsi="Times New Roman" w:cs="Times New Roman"/>
                <w:color w:val="000000"/>
                <w:sz w:val="24"/>
                <w:szCs w:val="24"/>
              </w:rPr>
            </w:pPr>
          </w:p>
        </w:tc>
      </w:tr>
      <w:tr w:rsidR="00CF0BEA" w:rsidRPr="00E40149" w:rsidTr="008E34F0">
        <w:tc>
          <w:tcPr>
            <w:tcW w:w="8217" w:type="dxa"/>
            <w:shd w:val="clear" w:color="auto" w:fill="auto"/>
          </w:tcPr>
          <w:p w:rsidR="00CF0BEA" w:rsidRPr="00797BB8" w:rsidRDefault="00CF0BEA" w:rsidP="008E34F0">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843" w:type="dxa"/>
            <w:shd w:val="clear" w:color="auto" w:fill="auto"/>
            <w:vAlign w:val="center"/>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245" w:type="dxa"/>
          </w:tcPr>
          <w:p w:rsidR="00CF0BEA" w:rsidRPr="00E40149" w:rsidRDefault="00CF0BEA" w:rsidP="008E34F0">
            <w:pPr>
              <w:rPr>
                <w:rFonts w:ascii="Times New Roman" w:eastAsia="Times New Roman" w:hAnsi="Times New Roman" w:cs="Times New Roman"/>
                <w:color w:val="000000"/>
                <w:sz w:val="24"/>
                <w:szCs w:val="24"/>
              </w:rPr>
            </w:pPr>
          </w:p>
        </w:tc>
      </w:tr>
      <w:tr w:rsidR="00406B9C" w:rsidRPr="00E40149" w:rsidTr="008E34F0">
        <w:tc>
          <w:tcPr>
            <w:tcW w:w="8217" w:type="dxa"/>
            <w:shd w:val="clear" w:color="auto" w:fill="auto"/>
          </w:tcPr>
          <w:p w:rsidR="00406B9C" w:rsidRDefault="00406B9C" w:rsidP="008E34F0">
            <w:pPr>
              <w:pStyle w:val="aff4"/>
              <w:tabs>
                <w:tab w:val="clear" w:pos="1980"/>
                <w:tab w:val="left" w:pos="851"/>
              </w:tabs>
              <w:ind w:left="0" w:firstLine="0"/>
              <w:rPr>
                <w:szCs w:val="24"/>
              </w:rPr>
            </w:pPr>
            <w:r>
              <w:rPr>
                <w:szCs w:val="24"/>
              </w:rPr>
              <w:t xml:space="preserve">5.Срок оплаты по договору </w:t>
            </w:r>
          </w:p>
        </w:tc>
        <w:tc>
          <w:tcPr>
            <w:tcW w:w="1843" w:type="dxa"/>
            <w:shd w:val="clear" w:color="auto" w:fill="auto"/>
            <w:vAlign w:val="center"/>
          </w:tcPr>
          <w:p w:rsidR="00406B9C" w:rsidRDefault="00406B9C"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Календарных дней</w:t>
            </w:r>
          </w:p>
        </w:tc>
        <w:tc>
          <w:tcPr>
            <w:tcW w:w="5245" w:type="dxa"/>
          </w:tcPr>
          <w:p w:rsidR="00406B9C" w:rsidRPr="00E40149" w:rsidRDefault="00406B9C" w:rsidP="008E34F0">
            <w:pPr>
              <w:rPr>
                <w:rFonts w:ascii="Times New Roman" w:eastAsia="Times New Roman" w:hAnsi="Times New Roman" w:cs="Times New Roman"/>
                <w:color w:val="000000"/>
                <w:sz w:val="24"/>
                <w:szCs w:val="24"/>
              </w:rPr>
            </w:pPr>
          </w:p>
        </w:tc>
      </w:tr>
    </w:tbl>
    <w:p w:rsidR="00406B9C" w:rsidRPr="00FA78C0" w:rsidRDefault="00406B9C" w:rsidP="00406B9C">
      <w:pPr>
        <w:spacing w:after="0" w:line="240" w:lineRule="auto"/>
        <w:jc w:val="center"/>
        <w:rPr>
          <w:rFonts w:ascii="Times New Roman" w:eastAsia="Times New Roman" w:hAnsi="Times New Roman" w:cs="Times New Roman"/>
          <w:b/>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406B9C" w:rsidRDefault="00406B9C" w:rsidP="00406B9C">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670"/>
      </w:tblGrid>
      <w:tr w:rsidR="00406B9C" w:rsidRPr="00FA78C0" w:rsidTr="008E34F0">
        <w:tc>
          <w:tcPr>
            <w:tcW w:w="4282" w:type="dxa"/>
            <w:shd w:val="clear" w:color="auto" w:fill="auto"/>
          </w:tcPr>
          <w:p w:rsidR="00406B9C" w:rsidRDefault="00406B9C" w:rsidP="008E34F0">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406B9C" w:rsidRPr="00FA78C0" w:rsidRDefault="00406B9C" w:rsidP="008E34F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406B9C" w:rsidRPr="00FA78C0" w:rsidRDefault="00406B9C" w:rsidP="008E34F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w:t>
            </w:r>
            <w:r w:rsidRPr="00FA78C0">
              <w:rPr>
                <w:rFonts w:ascii="Times New Roman" w:eastAsia="Times New Roman" w:hAnsi="Times New Roman" w:cs="Arial"/>
                <w:color w:val="000000"/>
                <w:sz w:val="24"/>
                <w:szCs w:val="24"/>
                <w:lang w:eastAsia="ru-RU"/>
              </w:rPr>
              <w:t xml:space="preserve"> работ, услуг</w:t>
            </w:r>
          </w:p>
        </w:tc>
      </w:tr>
      <w:tr w:rsidR="00406B9C" w:rsidRPr="00FA78C0" w:rsidTr="008E34F0">
        <w:tc>
          <w:tcPr>
            <w:tcW w:w="4282" w:type="dxa"/>
            <w:shd w:val="clear" w:color="auto" w:fill="auto"/>
          </w:tcPr>
          <w:p w:rsidR="00406B9C" w:rsidRPr="00FA78C0" w:rsidRDefault="00406B9C" w:rsidP="008E34F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406B9C" w:rsidRPr="00FA78C0" w:rsidRDefault="00406B9C" w:rsidP="008E34F0">
            <w:pPr>
              <w:spacing w:after="0" w:line="240" w:lineRule="auto"/>
              <w:rPr>
                <w:rFonts w:ascii="Times New Roman" w:eastAsia="Times New Roman" w:hAnsi="Times New Roman" w:cs="Arial"/>
                <w:color w:val="000000"/>
                <w:sz w:val="24"/>
                <w:szCs w:val="24"/>
                <w:lang w:eastAsia="ru-RU"/>
              </w:rPr>
            </w:pPr>
          </w:p>
        </w:tc>
      </w:tr>
    </w:tbl>
    <w:p w:rsidR="00CF0BEA" w:rsidRPr="00D93D3D" w:rsidRDefault="00CF0BEA" w:rsidP="00CF0BEA">
      <w:pPr>
        <w:spacing w:after="0" w:line="240" w:lineRule="auto"/>
        <w:jc w:val="center"/>
        <w:rPr>
          <w:rFonts w:ascii="Times New Roman" w:eastAsia="MS Mincho" w:hAnsi="Times New Roman" w:cs="Times New Roman"/>
          <w:i/>
          <w:sz w:val="18"/>
          <w:szCs w:val="18"/>
          <w:lang w:eastAsia="ru-RU"/>
        </w:rPr>
      </w:pPr>
    </w:p>
    <w:p w:rsidR="00CF0BEA" w:rsidRPr="00D93D3D" w:rsidRDefault="00CF0BEA" w:rsidP="00CF0BEA">
      <w:pPr>
        <w:spacing w:after="0" w:line="240" w:lineRule="auto"/>
        <w:ind w:firstLine="426"/>
        <w:rPr>
          <w:rFonts w:ascii="Times New Roman" w:eastAsia="Times New Roman" w:hAnsi="Times New Roman" w:cs="Times New Roman"/>
          <w:i/>
          <w:sz w:val="24"/>
          <w:szCs w:val="24"/>
          <w:lang w:eastAsia="ru-RU"/>
        </w:rPr>
      </w:pPr>
    </w:p>
    <w:p w:rsidR="00CF0BEA" w:rsidRPr="00D93D3D" w:rsidRDefault="00CF0BEA" w:rsidP="00CF0BEA">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CF0BEA" w:rsidRPr="00D93D3D" w:rsidRDefault="00CF0BEA" w:rsidP="00CF0BEA">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100" w:name="_Форма_3_ТЕХНИКО-КОММЕРЧЕСКОЕ"/>
      <w:bookmarkEnd w:id="100"/>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027695540"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В Технико-коммерческом предложении Участника Открытого запроса предложений должн</w:t>
      </w:r>
      <w:r w:rsidR="00406B9C">
        <w:rPr>
          <w:rFonts w:ascii="Times New Roman" w:eastAsia="Times New Roman" w:hAnsi="Times New Roman" w:cs="Times New Roman"/>
          <w:bCs/>
          <w:color w:val="808080"/>
          <w:szCs w:val="24"/>
          <w:lang w:eastAsia="ru-RU"/>
        </w:rPr>
        <w:t>ы</w:t>
      </w:r>
      <w:r w:rsidRPr="00577A73">
        <w:rPr>
          <w:rFonts w:ascii="Times New Roman" w:eastAsia="Times New Roman" w:hAnsi="Times New Roman" w:cs="Times New Roman"/>
          <w:bCs/>
          <w:color w:val="808080"/>
          <w:szCs w:val="24"/>
          <w:lang w:eastAsia="ru-RU"/>
        </w:rPr>
        <w:t xml:space="preserve"> быть указан</w:t>
      </w:r>
      <w:r w:rsidR="00406B9C">
        <w:rPr>
          <w:rFonts w:ascii="Times New Roman" w:eastAsia="Times New Roman" w:hAnsi="Times New Roman" w:cs="Times New Roman"/>
          <w:bCs/>
          <w:color w:val="808080"/>
          <w:szCs w:val="24"/>
          <w:lang w:eastAsia="ru-RU"/>
        </w:rPr>
        <w:t>ы</w:t>
      </w:r>
      <w:r w:rsidRPr="00577A73">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
          <w:bCs/>
          <w:color w:val="808080"/>
          <w:szCs w:val="24"/>
          <w:lang w:eastAsia="ru-RU"/>
        </w:rPr>
        <w:t>коэффициент</w:t>
      </w:r>
      <w:r w:rsidR="00406B9C">
        <w:rPr>
          <w:rFonts w:ascii="Times New Roman" w:eastAsia="Times New Roman" w:hAnsi="Times New Roman" w:cs="Times New Roman"/>
          <w:b/>
          <w:bCs/>
          <w:color w:val="808080"/>
          <w:szCs w:val="24"/>
          <w:lang w:eastAsia="ru-RU"/>
        </w:rPr>
        <w:t>ы</w:t>
      </w:r>
      <w:r w:rsidRPr="00577A73">
        <w:rPr>
          <w:rFonts w:ascii="Times New Roman" w:eastAsia="Times New Roman" w:hAnsi="Times New Roman" w:cs="Times New Roman"/>
          <w:b/>
          <w:bCs/>
          <w:color w:val="808080"/>
          <w:szCs w:val="24"/>
          <w:lang w:eastAsia="ru-RU"/>
        </w:rPr>
        <w:t xml:space="preserve"> снижения цены.</w:t>
      </w:r>
      <w:r w:rsidRPr="00577A73">
        <w:rPr>
          <w:rFonts w:ascii="Times New Roman" w:eastAsia="Times New Roman" w:hAnsi="Times New Roman" w:cs="Times New Roman"/>
          <w:b/>
          <w:bCs/>
          <w:color w:val="808080"/>
          <w:szCs w:val="24"/>
          <w:vertAlign w:val="superscript"/>
          <w:lang w:eastAsia="ru-RU"/>
        </w:rPr>
        <w:t xml:space="preserve"> </w:t>
      </w:r>
      <w:r w:rsidR="009F709B">
        <w:rPr>
          <w:rFonts w:ascii="Times New Roman" w:eastAsia="Times New Roman" w:hAnsi="Times New Roman" w:cs="Times New Roman"/>
          <w:b/>
          <w:bCs/>
          <w:color w:val="808080"/>
          <w:szCs w:val="24"/>
          <w:vertAlign w:val="superscript"/>
          <w:lang w:eastAsia="ru-RU"/>
        </w:rPr>
        <w:t>*</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577A73" w:rsidRDefault="00577A73" w:rsidP="00577A73">
      <w:pPr>
        <w:spacing w:after="0" w:line="240" w:lineRule="auto"/>
        <w:jc w:val="both"/>
        <w:rPr>
          <w:rFonts w:ascii="Times New Roman" w:eastAsia="Times New Roman" w:hAnsi="Times New Roman" w:cs="Times New Roman"/>
          <w:color w:val="808080"/>
          <w:szCs w:val="24"/>
          <w:lang w:eastAsia="ru-RU"/>
        </w:rPr>
      </w:pPr>
      <w:r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
    <w:permEnd w:id="1027695540"/>
    <w:p w:rsidR="00406B9C" w:rsidRDefault="00577A73" w:rsidP="00577A73">
      <w:pPr>
        <w:spacing w:after="0" w:line="240" w:lineRule="auto"/>
        <w:jc w:val="both"/>
        <w:rPr>
          <w:rFonts w:ascii="Times New Roman" w:eastAsia="Times New Roman" w:hAnsi="Times New Roman" w:cs="Times New Roman"/>
          <w:sz w:val="24"/>
          <w:szCs w:val="24"/>
          <w:lang w:eastAsia="ru-RU"/>
        </w:rPr>
        <w:sectPr w:rsidR="00406B9C" w:rsidSect="005C02DC">
          <w:pgSz w:w="16839" w:h="11907" w:orient="landscape" w:code="9"/>
          <w:pgMar w:top="1134" w:right="851" w:bottom="567" w:left="567" w:header="720" w:footer="720" w:gutter="0"/>
          <w:cols w:space="708"/>
          <w:noEndnote/>
          <w:titlePg/>
          <w:docGrid w:linePitch="326"/>
        </w:sect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5C02DC">
          <w:pgSz w:w="11907" w:h="16839" w:code="9"/>
          <w:pgMar w:top="851" w:right="567" w:bottom="567" w:left="1134" w:header="720" w:footer="720" w:gutter="0"/>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7170FC">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39"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0"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1"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3"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406B9C">
          <w:headerReference w:type="first" r:id="rId44"/>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28762731"/>
      <w:bookmarkEnd w:id="117"/>
      <w:bookmarkEnd w:id="118"/>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0" w:name="ТЗ"/>
      <w:bookmarkEnd w:id="120"/>
      <w:r w:rsidRPr="00FA78C0">
        <w:rPr>
          <w:rFonts w:ascii="Times New Roman" w:eastAsia="MS Mincho" w:hAnsi="Times New Roman" w:cs="Times New Roman"/>
          <w:b/>
          <w:bCs/>
          <w:color w:val="17365D"/>
          <w:kern w:val="32"/>
          <w:sz w:val="28"/>
          <w:szCs w:val="24"/>
          <w:lang w:val="x-none" w:eastAsia="x-none"/>
        </w:rPr>
        <w:t>задание</w:t>
      </w:r>
      <w:bookmarkEnd w:id="119"/>
    </w:p>
    <w:p w:rsidR="00B72CC7" w:rsidRPr="00B72CC7" w:rsidRDefault="00B72CC7" w:rsidP="00B72CC7">
      <w:pPr>
        <w:spacing w:after="0" w:line="240" w:lineRule="auto"/>
        <w:jc w:val="center"/>
        <w:rPr>
          <w:rFonts w:ascii="Calibri" w:eastAsia="Calibri" w:hAnsi="Calibri" w:cs="Calibri"/>
        </w:rPr>
      </w:pPr>
      <w:r w:rsidRPr="00B72CC7">
        <w:rPr>
          <w:rFonts w:ascii="Times New Roman" w:eastAsia="Calibri" w:hAnsi="Times New Roman" w:cs="Times New Roman"/>
          <w:b/>
          <w:bCs/>
          <w:sz w:val="24"/>
          <w:szCs w:val="24"/>
          <w:lang w:eastAsia="ru-RU"/>
        </w:rPr>
        <w:t>ТЕХНИЧЕСКОЕ ЗАДАНИЕ</w:t>
      </w:r>
      <w:r w:rsidRPr="00B72CC7">
        <w:rPr>
          <w:rFonts w:ascii="Calibri" w:eastAsia="Calibri" w:hAnsi="Calibri" w:cs="Calibri"/>
        </w:rPr>
        <w:t xml:space="preserve"> </w:t>
      </w:r>
    </w:p>
    <w:p w:rsidR="00B72CC7" w:rsidRPr="00B72CC7" w:rsidRDefault="00B72CC7" w:rsidP="00B72CC7">
      <w:pPr>
        <w:spacing w:after="0" w:line="240" w:lineRule="auto"/>
        <w:jc w:val="center"/>
        <w:rPr>
          <w:rFonts w:ascii="Times New Roman" w:eastAsia="Calibri" w:hAnsi="Times New Roman" w:cs="Times New Roman"/>
          <w:b/>
          <w:bCs/>
          <w:sz w:val="24"/>
          <w:szCs w:val="24"/>
          <w:lang w:eastAsia="ru-RU"/>
        </w:rPr>
      </w:pPr>
      <w:r w:rsidRPr="00B72CC7">
        <w:rPr>
          <w:rFonts w:ascii="Times New Roman" w:eastAsia="Calibri" w:hAnsi="Times New Roman" w:cs="Times New Roman"/>
          <w:b/>
          <w:bCs/>
          <w:sz w:val="24"/>
          <w:szCs w:val="24"/>
          <w:lang w:eastAsia="ru-RU"/>
        </w:rPr>
        <w:t>на предоставление услуг по ремонту оргтехники.</w:t>
      </w:r>
    </w:p>
    <w:p w:rsidR="00B72CC7" w:rsidRPr="00B72CC7" w:rsidRDefault="00B72CC7" w:rsidP="00B72CC7">
      <w:pPr>
        <w:keepNext/>
        <w:numPr>
          <w:ilvl w:val="0"/>
          <w:numId w:val="45"/>
        </w:numPr>
        <w:suppressAutoHyphens/>
        <w:spacing w:after="0" w:line="100" w:lineRule="atLeast"/>
        <w:jc w:val="center"/>
        <w:rPr>
          <w:rFonts w:ascii="Times New Roman" w:eastAsia="Times New Roman" w:hAnsi="Times New Roman" w:cs="Times New Roman"/>
          <w:b/>
          <w:kern w:val="1"/>
          <w:sz w:val="24"/>
          <w:szCs w:val="24"/>
          <w:lang w:eastAsia="zh-CN"/>
        </w:rPr>
      </w:pPr>
      <w:r w:rsidRPr="00B72CC7">
        <w:rPr>
          <w:rFonts w:ascii="Times New Roman" w:eastAsia="Times New Roman" w:hAnsi="Times New Roman" w:cs="Times New Roman"/>
          <w:b/>
          <w:bCs/>
          <w:kern w:val="1"/>
          <w:sz w:val="24"/>
          <w:szCs w:val="24"/>
          <w:lang w:eastAsia="zh-CN"/>
        </w:rPr>
        <w:t>Начальные (максимальные) цены единиц услуг:</w:t>
      </w:r>
    </w:p>
    <w:p w:rsidR="00B72CC7" w:rsidRPr="00B72CC7" w:rsidRDefault="00B72CC7" w:rsidP="00B72CC7">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B72CC7">
        <w:rPr>
          <w:rFonts w:ascii="Times New Roman" w:eastAsia="Times New Roman" w:hAnsi="Times New Roman" w:cs="Times New Roman"/>
          <w:b/>
          <w:kern w:val="1"/>
          <w:sz w:val="24"/>
          <w:szCs w:val="24"/>
          <w:lang w:eastAsia="zh-CN"/>
        </w:rPr>
        <w:t>Стоимость ремонтных работ:</w:t>
      </w:r>
    </w:p>
    <w:p w:rsidR="00B72CC7" w:rsidRPr="00B72CC7" w:rsidRDefault="00B72CC7" w:rsidP="00B72CC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Малый ремонт категория 1:</w:t>
      </w:r>
    </w:p>
    <w:p w:rsidR="00B72CC7" w:rsidRPr="00B72CC7" w:rsidRDefault="00B72CC7" w:rsidP="008E34F0">
      <w:pPr>
        <w:numPr>
          <w:ilvl w:val="0"/>
          <w:numId w:val="46"/>
        </w:numPr>
        <w:suppressAutoHyphens/>
        <w:spacing w:after="0" w:line="100" w:lineRule="atLeast"/>
        <w:jc w:val="both"/>
        <w:rPr>
          <w:rFonts w:ascii="Times New Roman" w:eastAsia="Times New Roman" w:hAnsi="Times New Roman" w:cs="Times New Roman"/>
          <w:b/>
          <w:kern w:val="1"/>
          <w:sz w:val="24"/>
          <w:szCs w:val="24"/>
          <w:lang w:eastAsia="zh-CN"/>
        </w:rPr>
      </w:pPr>
      <w:r w:rsidRPr="00B72CC7">
        <w:rPr>
          <w:rFonts w:ascii="Times New Roman" w:eastAsia="Times New Roman" w:hAnsi="Times New Roman" w:cs="Times New Roman"/>
          <w:kern w:val="1"/>
          <w:sz w:val="24"/>
          <w:szCs w:val="24"/>
          <w:lang w:eastAsia="zh-CN"/>
        </w:rPr>
        <w:t xml:space="preserve"> </w:t>
      </w:r>
      <w:r w:rsidR="008442E9" w:rsidRPr="008442E9">
        <w:rPr>
          <w:rFonts w:ascii="Times New Roman" w:eastAsia="Times New Roman" w:hAnsi="Times New Roman" w:cs="Times New Roman"/>
          <w:kern w:val="1"/>
          <w:sz w:val="24"/>
          <w:szCs w:val="24"/>
          <w:lang w:eastAsia="zh-CN"/>
        </w:rPr>
        <w:t>20</w:t>
      </w:r>
      <w:r w:rsidR="00C308FB">
        <w:rPr>
          <w:rFonts w:ascii="Times New Roman" w:eastAsia="Times New Roman" w:hAnsi="Times New Roman" w:cs="Times New Roman"/>
          <w:kern w:val="1"/>
          <w:sz w:val="24"/>
          <w:szCs w:val="24"/>
          <w:lang w:eastAsia="zh-CN"/>
        </w:rPr>
        <w:t>0</w:t>
      </w:r>
      <w:r w:rsidR="008442E9" w:rsidRPr="008442E9">
        <w:rPr>
          <w:rFonts w:ascii="Times New Roman" w:eastAsia="Times New Roman" w:hAnsi="Times New Roman" w:cs="Times New Roman"/>
          <w:kern w:val="1"/>
          <w:sz w:val="24"/>
          <w:szCs w:val="24"/>
          <w:lang w:eastAsia="zh-CN"/>
        </w:rPr>
        <w:t>,</w:t>
      </w:r>
      <w:r w:rsidR="00C308FB">
        <w:rPr>
          <w:rFonts w:ascii="Times New Roman" w:eastAsia="Times New Roman" w:hAnsi="Times New Roman" w:cs="Times New Roman"/>
          <w:kern w:val="1"/>
          <w:sz w:val="24"/>
          <w:szCs w:val="24"/>
          <w:lang w:eastAsia="zh-CN"/>
        </w:rPr>
        <w:t>00</w:t>
      </w:r>
      <w:r w:rsidR="008442E9" w:rsidRPr="008442E9">
        <w:rPr>
          <w:rFonts w:ascii="Times New Roman" w:eastAsia="Times New Roman" w:hAnsi="Times New Roman" w:cs="Times New Roman"/>
          <w:kern w:val="1"/>
          <w:sz w:val="24"/>
          <w:szCs w:val="24"/>
          <w:lang w:eastAsia="zh-CN"/>
        </w:rPr>
        <w:t xml:space="preserve"> </w:t>
      </w:r>
      <w:r w:rsidRPr="00B72CC7">
        <w:rPr>
          <w:rFonts w:ascii="Times New Roman" w:eastAsia="Times New Roman" w:hAnsi="Times New Roman" w:cs="Times New Roman"/>
          <w:kern w:val="1"/>
          <w:sz w:val="24"/>
          <w:szCs w:val="24"/>
          <w:lang w:eastAsia="zh-CN"/>
        </w:rPr>
        <w:t xml:space="preserve">руб. с НДС </w:t>
      </w:r>
      <w:r w:rsidR="008E34F0">
        <w:rPr>
          <w:rFonts w:ascii="Times New Roman" w:eastAsia="Times New Roman" w:hAnsi="Times New Roman" w:cs="Times New Roman"/>
          <w:kern w:val="1"/>
          <w:sz w:val="24"/>
          <w:szCs w:val="24"/>
          <w:lang w:eastAsia="zh-CN"/>
        </w:rPr>
        <w:t xml:space="preserve">20% </w:t>
      </w:r>
      <w:r w:rsidRPr="00B72CC7">
        <w:rPr>
          <w:rFonts w:ascii="Times New Roman" w:eastAsia="Times New Roman" w:hAnsi="Times New Roman" w:cs="Times New Roman"/>
          <w:kern w:val="1"/>
          <w:sz w:val="24"/>
          <w:szCs w:val="24"/>
          <w:lang w:eastAsia="zh-CN"/>
        </w:rPr>
        <w:t>за 1 ед. техники (вне зависимости от количества выполненных услуг по одной ед. техники);</w:t>
      </w:r>
    </w:p>
    <w:p w:rsidR="00B72CC7" w:rsidRPr="00B72CC7" w:rsidRDefault="00B72CC7" w:rsidP="00B72CC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Средний ремонт категория 2:</w:t>
      </w:r>
    </w:p>
    <w:p w:rsidR="00B72CC7" w:rsidRPr="00B72CC7" w:rsidRDefault="008442E9" w:rsidP="008442E9">
      <w:pPr>
        <w:numPr>
          <w:ilvl w:val="0"/>
          <w:numId w:val="46"/>
        </w:numPr>
        <w:suppressAutoHyphens/>
        <w:spacing w:after="0" w:line="100" w:lineRule="atLeast"/>
        <w:ind w:left="1560" w:hanging="567"/>
        <w:jc w:val="both"/>
        <w:rPr>
          <w:rFonts w:ascii="Times New Roman" w:eastAsia="Times New Roman" w:hAnsi="Times New Roman" w:cs="Times New Roman"/>
          <w:b/>
          <w:kern w:val="1"/>
          <w:sz w:val="24"/>
          <w:szCs w:val="24"/>
          <w:lang w:eastAsia="zh-CN"/>
        </w:rPr>
      </w:pPr>
      <w:r w:rsidRPr="008442E9">
        <w:rPr>
          <w:rFonts w:ascii="Times New Roman" w:eastAsia="Times New Roman" w:hAnsi="Times New Roman" w:cs="Times New Roman"/>
          <w:kern w:val="1"/>
          <w:sz w:val="24"/>
          <w:szCs w:val="24"/>
          <w:lang w:eastAsia="zh-CN"/>
        </w:rPr>
        <w:t>1 0</w:t>
      </w:r>
      <w:r w:rsidR="00C308FB">
        <w:rPr>
          <w:rFonts w:ascii="Times New Roman" w:eastAsia="Times New Roman" w:hAnsi="Times New Roman" w:cs="Times New Roman"/>
          <w:kern w:val="1"/>
          <w:sz w:val="24"/>
          <w:szCs w:val="24"/>
          <w:lang w:eastAsia="zh-CN"/>
        </w:rPr>
        <w:t>00</w:t>
      </w:r>
      <w:r w:rsidRPr="008442E9">
        <w:rPr>
          <w:rFonts w:ascii="Times New Roman" w:eastAsia="Times New Roman" w:hAnsi="Times New Roman" w:cs="Times New Roman"/>
          <w:kern w:val="1"/>
          <w:sz w:val="24"/>
          <w:szCs w:val="24"/>
          <w:lang w:eastAsia="zh-CN"/>
        </w:rPr>
        <w:t>,</w:t>
      </w:r>
      <w:r w:rsidR="00C308FB">
        <w:rPr>
          <w:rFonts w:ascii="Times New Roman" w:eastAsia="Times New Roman" w:hAnsi="Times New Roman" w:cs="Times New Roman"/>
          <w:kern w:val="1"/>
          <w:sz w:val="24"/>
          <w:szCs w:val="24"/>
          <w:lang w:eastAsia="zh-CN"/>
        </w:rPr>
        <w:t>00</w:t>
      </w:r>
      <w:r w:rsidRPr="008442E9">
        <w:rPr>
          <w:rFonts w:ascii="Times New Roman" w:eastAsia="Times New Roman" w:hAnsi="Times New Roman" w:cs="Times New Roman"/>
          <w:kern w:val="1"/>
          <w:sz w:val="24"/>
          <w:szCs w:val="24"/>
          <w:lang w:eastAsia="zh-CN"/>
        </w:rPr>
        <w:t xml:space="preserve"> </w:t>
      </w:r>
      <w:r w:rsidR="00B72CC7" w:rsidRPr="00B72CC7">
        <w:rPr>
          <w:rFonts w:ascii="Times New Roman" w:eastAsia="Times New Roman" w:hAnsi="Times New Roman" w:cs="Times New Roman"/>
          <w:kern w:val="1"/>
          <w:sz w:val="24"/>
          <w:szCs w:val="24"/>
          <w:lang w:eastAsia="zh-CN"/>
        </w:rPr>
        <w:t>руб. с НДС</w:t>
      </w:r>
      <w:r w:rsidR="008E34F0">
        <w:rPr>
          <w:rFonts w:ascii="Times New Roman" w:eastAsia="Times New Roman" w:hAnsi="Times New Roman" w:cs="Times New Roman"/>
          <w:kern w:val="1"/>
          <w:sz w:val="24"/>
          <w:szCs w:val="24"/>
          <w:lang w:eastAsia="zh-CN"/>
        </w:rPr>
        <w:t xml:space="preserve"> 20%</w:t>
      </w:r>
      <w:r w:rsidR="00B72CC7" w:rsidRPr="00B72CC7">
        <w:rPr>
          <w:rFonts w:ascii="Times New Roman" w:eastAsia="Times New Roman" w:hAnsi="Times New Roman" w:cs="Times New Roman"/>
          <w:kern w:val="1"/>
          <w:sz w:val="24"/>
          <w:szCs w:val="24"/>
          <w:lang w:eastAsia="zh-CN"/>
        </w:rPr>
        <w:t xml:space="preserve"> за 1 ед. техники (вне зависимости от количества выполненных услуг по одной ед. техники);</w:t>
      </w:r>
    </w:p>
    <w:p w:rsidR="00B72CC7" w:rsidRPr="00B72CC7" w:rsidRDefault="00B72CC7" w:rsidP="00B72CC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Крупный ремонт категория 3:</w:t>
      </w:r>
    </w:p>
    <w:p w:rsidR="00B72CC7" w:rsidRPr="00B72CC7" w:rsidRDefault="00B72CC7" w:rsidP="00B72CC7">
      <w:pPr>
        <w:numPr>
          <w:ilvl w:val="0"/>
          <w:numId w:val="46"/>
        </w:num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 xml:space="preserve">  </w:t>
      </w:r>
      <w:r w:rsidR="008442E9" w:rsidRPr="008442E9">
        <w:rPr>
          <w:rFonts w:ascii="Times New Roman" w:eastAsia="Times New Roman" w:hAnsi="Times New Roman" w:cs="Times New Roman"/>
          <w:kern w:val="1"/>
          <w:sz w:val="24"/>
          <w:szCs w:val="24"/>
          <w:lang w:eastAsia="zh-CN"/>
        </w:rPr>
        <w:t xml:space="preserve">2 </w:t>
      </w:r>
      <w:r w:rsidR="00286949">
        <w:rPr>
          <w:rFonts w:ascii="Times New Roman" w:eastAsia="Times New Roman" w:hAnsi="Times New Roman" w:cs="Times New Roman"/>
          <w:kern w:val="1"/>
          <w:sz w:val="24"/>
          <w:szCs w:val="24"/>
          <w:lang w:eastAsia="zh-CN"/>
        </w:rPr>
        <w:t>610</w:t>
      </w:r>
      <w:r w:rsidR="008442E9" w:rsidRPr="008442E9">
        <w:rPr>
          <w:rFonts w:ascii="Times New Roman" w:eastAsia="Times New Roman" w:hAnsi="Times New Roman" w:cs="Times New Roman"/>
          <w:kern w:val="1"/>
          <w:sz w:val="24"/>
          <w:szCs w:val="24"/>
          <w:lang w:eastAsia="zh-CN"/>
        </w:rPr>
        <w:t>,</w:t>
      </w:r>
      <w:r w:rsidR="00286949">
        <w:rPr>
          <w:rFonts w:ascii="Times New Roman" w:eastAsia="Times New Roman" w:hAnsi="Times New Roman" w:cs="Times New Roman"/>
          <w:kern w:val="1"/>
          <w:sz w:val="24"/>
          <w:szCs w:val="24"/>
          <w:lang w:eastAsia="zh-CN"/>
        </w:rPr>
        <w:t>17</w:t>
      </w:r>
      <w:r w:rsidR="00B41F51" w:rsidRPr="00B72CC7">
        <w:rPr>
          <w:rFonts w:ascii="Times New Roman" w:eastAsia="Times New Roman" w:hAnsi="Times New Roman" w:cs="Times New Roman"/>
          <w:kern w:val="1"/>
          <w:sz w:val="24"/>
          <w:szCs w:val="24"/>
          <w:lang w:eastAsia="zh-CN"/>
        </w:rPr>
        <w:t xml:space="preserve"> руб.</w:t>
      </w:r>
      <w:r w:rsidRPr="00B72CC7">
        <w:rPr>
          <w:rFonts w:ascii="Times New Roman" w:eastAsia="Times New Roman" w:hAnsi="Times New Roman" w:cs="Times New Roman"/>
          <w:kern w:val="1"/>
          <w:sz w:val="24"/>
          <w:szCs w:val="24"/>
          <w:lang w:eastAsia="zh-CN"/>
        </w:rPr>
        <w:t xml:space="preserve"> с НДС </w:t>
      </w:r>
      <w:r w:rsidR="008E34F0">
        <w:rPr>
          <w:rFonts w:ascii="Times New Roman" w:eastAsia="Times New Roman" w:hAnsi="Times New Roman" w:cs="Times New Roman"/>
          <w:kern w:val="1"/>
          <w:sz w:val="24"/>
          <w:szCs w:val="24"/>
          <w:lang w:eastAsia="zh-CN"/>
        </w:rPr>
        <w:t xml:space="preserve">20% </w:t>
      </w:r>
      <w:r w:rsidRPr="00B72CC7">
        <w:rPr>
          <w:rFonts w:ascii="Times New Roman" w:eastAsia="Times New Roman" w:hAnsi="Times New Roman" w:cs="Times New Roman"/>
          <w:kern w:val="1"/>
          <w:sz w:val="24"/>
          <w:szCs w:val="24"/>
          <w:lang w:eastAsia="zh-CN"/>
        </w:rPr>
        <w:t>за 1 ед. техники (вне зависимости от количества выполненных услуг по одной ед. техники).</w:t>
      </w:r>
    </w:p>
    <w:p w:rsidR="00B72CC7" w:rsidRPr="00B72CC7" w:rsidRDefault="00B72CC7" w:rsidP="00B72CC7">
      <w:p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Условия выполнения работ:</w:t>
      </w:r>
    </w:p>
    <w:p w:rsidR="00B72CC7" w:rsidRPr="00B72CC7" w:rsidRDefault="00B72CC7" w:rsidP="00B72CC7">
      <w:p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Доставка оборудования от Заказчика до сервисного центра Исполнителя и обратно осуществляется Исполнителем.</w:t>
      </w:r>
    </w:p>
    <w:p w:rsidR="00B72CC7" w:rsidRPr="00B72CC7" w:rsidRDefault="00B72CC7" w:rsidP="00B72CC7">
      <w:p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технический прогон оборудования</w:t>
      </w:r>
    </w:p>
    <w:p w:rsidR="00B72CC7" w:rsidRPr="00B72CC7" w:rsidRDefault="00B72CC7" w:rsidP="00B72CC7">
      <w:pPr>
        <w:suppressAutoHyphens/>
        <w:spacing w:after="0" w:line="100" w:lineRule="atLeast"/>
        <w:jc w:val="both"/>
        <w:rPr>
          <w:rFonts w:ascii="Times New Roman" w:eastAsia="Times New Roman" w:hAnsi="Times New Roman" w:cs="Times New Roman"/>
          <w:kern w:val="1"/>
          <w:sz w:val="24"/>
          <w:szCs w:val="24"/>
          <w:lang w:eastAsia="zh-CN"/>
        </w:rPr>
      </w:pPr>
    </w:p>
    <w:p w:rsidR="003411FD" w:rsidRPr="00B72CC7" w:rsidRDefault="00B72CC7" w:rsidP="003411FD">
      <w:p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ab/>
      </w:r>
      <w:r w:rsidR="003411FD" w:rsidRPr="00B72CC7">
        <w:rPr>
          <w:rFonts w:ascii="Times New Roman" w:eastAsia="Times New Roman" w:hAnsi="Times New Roman" w:cs="Times New Roman"/>
          <w:kern w:val="1"/>
          <w:sz w:val="24"/>
          <w:szCs w:val="24"/>
          <w:lang w:eastAsia="zh-CN"/>
        </w:rPr>
        <w:t>Виды работ:</w:t>
      </w:r>
    </w:p>
    <w:p w:rsidR="003411FD" w:rsidRPr="00B72CC7" w:rsidRDefault="003411FD" w:rsidP="003411FD">
      <w:pPr>
        <w:suppressAutoHyphens/>
        <w:spacing w:after="0" w:line="100" w:lineRule="atLeast"/>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ab/>
      </w:r>
      <w:r w:rsidRPr="00B72CC7">
        <w:rPr>
          <w:rFonts w:ascii="Times New Roman" w:eastAsia="Times New Roman" w:hAnsi="Times New Roman" w:cs="Times New Roman"/>
          <w:b/>
          <w:kern w:val="1"/>
          <w:sz w:val="24"/>
          <w:szCs w:val="24"/>
          <w:lang w:eastAsia="zh-CN"/>
        </w:rPr>
        <w:t xml:space="preserve">МАЛЫЙ РЕМОНТ (Ремонт категория </w:t>
      </w:r>
      <w:r w:rsidRPr="00B72CC7">
        <w:rPr>
          <w:rFonts w:ascii="Times New Roman" w:eastAsia="Times New Roman" w:hAnsi="Times New Roman" w:cs="Times New Roman"/>
          <w:b/>
          <w:kern w:val="1"/>
          <w:sz w:val="24"/>
          <w:szCs w:val="24"/>
          <w:lang w:val="en-US" w:eastAsia="zh-CN"/>
        </w:rPr>
        <w:t>I</w:t>
      </w:r>
      <w:r w:rsidRPr="00B72CC7">
        <w:rPr>
          <w:rFonts w:ascii="Times New Roman" w:eastAsia="Times New Roman" w:hAnsi="Times New Roman" w:cs="Times New Roman"/>
          <w:b/>
          <w:kern w:val="1"/>
          <w:sz w:val="24"/>
          <w:szCs w:val="24"/>
          <w:lang w:eastAsia="zh-CN"/>
        </w:rPr>
        <w:t>):</w:t>
      </w:r>
    </w:p>
    <w:p w:rsidR="003411FD" w:rsidRPr="00B72CC7" w:rsidRDefault="003411FD" w:rsidP="003411FD">
      <w:pPr>
        <w:numPr>
          <w:ilvl w:val="0"/>
          <w:numId w:val="47"/>
        </w:numPr>
        <w:suppressAutoHyphens/>
        <w:spacing w:after="0" w:line="100" w:lineRule="atLeast"/>
        <w:ind w:left="1418" w:hanging="709"/>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Pr="00B72CC7">
        <w:rPr>
          <w:rFonts w:ascii="Times New Roman" w:eastAsia="Times New Roman" w:hAnsi="Times New Roman" w:cs="Times New Roman"/>
          <w:kern w:val="1"/>
          <w:sz w:val="24"/>
          <w:szCs w:val="24"/>
          <w:lang w:eastAsia="zh-CN"/>
        </w:rPr>
        <w:t>замена неисправного оборудования без использования инструмента (модули памяти, жесткие диски, блоки питания и др.)</w:t>
      </w:r>
    </w:p>
    <w:p w:rsidR="003411FD" w:rsidRPr="00B72CC7" w:rsidRDefault="003411FD" w:rsidP="003411FD">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 xml:space="preserve">СРЕДНИЙ РЕМОНТ (Ремонт категория </w:t>
      </w:r>
      <w:r w:rsidRPr="00B72CC7">
        <w:rPr>
          <w:rFonts w:ascii="Times New Roman" w:eastAsia="Times New Roman" w:hAnsi="Times New Roman" w:cs="Times New Roman"/>
          <w:b/>
          <w:kern w:val="1"/>
          <w:sz w:val="24"/>
          <w:szCs w:val="24"/>
          <w:lang w:val="en-US" w:eastAsia="zh-CN"/>
        </w:rPr>
        <w:t>II</w:t>
      </w:r>
      <w:r w:rsidRPr="00B72CC7">
        <w:rPr>
          <w:rFonts w:ascii="Times New Roman" w:eastAsia="Times New Roman" w:hAnsi="Times New Roman" w:cs="Times New Roman"/>
          <w:b/>
          <w:kern w:val="1"/>
          <w:sz w:val="24"/>
          <w:szCs w:val="24"/>
          <w:lang w:eastAsia="zh-CN"/>
        </w:rPr>
        <w:t>):</w:t>
      </w:r>
    </w:p>
    <w:p w:rsidR="003411FD" w:rsidRPr="00B72CC7" w:rsidRDefault="003411FD" w:rsidP="003411FD">
      <w:pPr>
        <w:numPr>
          <w:ilvl w:val="0"/>
          <w:numId w:val="47"/>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замена системной платы, процессоров и иных частей с разбором корпуса оборудования;</w:t>
      </w:r>
    </w:p>
    <w:p w:rsidR="003411FD" w:rsidRPr="00B72CC7" w:rsidRDefault="003411FD" w:rsidP="003411FD">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 xml:space="preserve">КРУПНЫЙ РЕМОНТ (Ремонт категория </w:t>
      </w:r>
      <w:r w:rsidRPr="00B72CC7">
        <w:rPr>
          <w:rFonts w:ascii="Times New Roman" w:eastAsia="Times New Roman" w:hAnsi="Times New Roman" w:cs="Times New Roman"/>
          <w:b/>
          <w:kern w:val="1"/>
          <w:sz w:val="24"/>
          <w:szCs w:val="24"/>
          <w:lang w:val="en-US" w:eastAsia="zh-CN"/>
        </w:rPr>
        <w:t>III</w:t>
      </w:r>
      <w:r w:rsidRPr="00B72CC7">
        <w:rPr>
          <w:rFonts w:ascii="Times New Roman" w:eastAsia="Times New Roman" w:hAnsi="Times New Roman" w:cs="Times New Roman"/>
          <w:b/>
          <w:kern w:val="1"/>
          <w:sz w:val="24"/>
          <w:szCs w:val="24"/>
          <w:lang w:eastAsia="zh-CN"/>
        </w:rPr>
        <w:t>):</w:t>
      </w:r>
    </w:p>
    <w:p w:rsidR="003411FD" w:rsidRPr="00B72CC7" w:rsidRDefault="003411FD" w:rsidP="003411FD">
      <w:pPr>
        <w:numPr>
          <w:ilvl w:val="0"/>
          <w:numId w:val="47"/>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3411FD" w:rsidRPr="00B72CC7" w:rsidRDefault="003411FD" w:rsidP="003411FD">
      <w:pPr>
        <w:numPr>
          <w:ilvl w:val="0"/>
          <w:numId w:val="47"/>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пайка плат и электронных компонентов;</w:t>
      </w:r>
    </w:p>
    <w:p w:rsidR="003411FD" w:rsidRPr="00B72CC7" w:rsidRDefault="003411FD" w:rsidP="003411FD">
      <w:pPr>
        <w:numPr>
          <w:ilvl w:val="0"/>
          <w:numId w:val="47"/>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замена крупных узлов и блоков</w:t>
      </w:r>
    </w:p>
    <w:p w:rsidR="003411FD" w:rsidRPr="00B72CC7" w:rsidRDefault="003411FD" w:rsidP="003411FD">
      <w:pPr>
        <w:suppressAutoHyphens/>
        <w:spacing w:after="0" w:line="100" w:lineRule="atLeast"/>
        <w:ind w:left="709"/>
        <w:jc w:val="both"/>
        <w:rPr>
          <w:rFonts w:ascii="Times New Roman" w:eastAsia="Times New Roman" w:hAnsi="Times New Roman" w:cs="Times New Roman"/>
          <w:kern w:val="1"/>
          <w:sz w:val="24"/>
          <w:szCs w:val="24"/>
          <w:lang w:eastAsia="zh-CN"/>
        </w:rPr>
      </w:pPr>
    </w:p>
    <w:p w:rsidR="003411FD" w:rsidRPr="00B72CC7" w:rsidRDefault="003411FD" w:rsidP="003411FD">
      <w:pPr>
        <w:suppressAutoHyphens/>
        <w:spacing w:after="0" w:line="100" w:lineRule="atLeast"/>
        <w:ind w:left="709"/>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Время реагирования и время решения проблем</w:t>
      </w:r>
      <w:r>
        <w:rPr>
          <w:rFonts w:ascii="Times New Roman" w:eastAsia="Times New Roman" w:hAnsi="Times New Roman" w:cs="Times New Roman"/>
          <w:kern w:val="1"/>
          <w:sz w:val="24"/>
          <w:szCs w:val="24"/>
          <w:lang w:eastAsia="zh-CN"/>
        </w:rPr>
        <w:t xml:space="preserve"> ремонта оборудования Заказчика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3411FD" w:rsidRPr="00B72CC7" w:rsidTr="008E35E5">
        <w:tc>
          <w:tcPr>
            <w:tcW w:w="5550" w:type="dxa"/>
            <w:tcBorders>
              <w:top w:val="single" w:sz="4" w:space="0" w:color="000000"/>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B72CC7">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bCs/>
                <w:kern w:val="1"/>
                <w:sz w:val="24"/>
                <w:szCs w:val="24"/>
                <w:lang w:eastAsia="zh-CN"/>
              </w:rPr>
              <w:t>Время решения проблемы*</w:t>
            </w:r>
          </w:p>
        </w:tc>
      </w:tr>
      <w:tr w:rsidR="003411FD" w:rsidRPr="00B72CC7" w:rsidTr="008E35E5">
        <w:tc>
          <w:tcPr>
            <w:tcW w:w="555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до 7 рабочих дней</w:t>
            </w:r>
          </w:p>
        </w:tc>
      </w:tr>
      <w:tr w:rsidR="003411FD" w:rsidRPr="00B72CC7" w:rsidTr="008E35E5">
        <w:tc>
          <w:tcPr>
            <w:tcW w:w="555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 xml:space="preserve">до 30 рабочих дней  </w:t>
            </w:r>
          </w:p>
        </w:tc>
      </w:tr>
      <w:tr w:rsidR="003411FD" w:rsidRPr="00B72CC7" w:rsidTr="008E35E5">
        <w:tc>
          <w:tcPr>
            <w:tcW w:w="555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3411FD" w:rsidRPr="00B72CC7" w:rsidRDefault="003411FD" w:rsidP="008E35E5">
            <w:pPr>
              <w:suppressAutoHyphens/>
              <w:spacing w:after="0" w:line="240" w:lineRule="auto"/>
              <w:jc w:val="center"/>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до 5 рабочих дней</w:t>
            </w:r>
          </w:p>
        </w:tc>
      </w:tr>
    </w:tbl>
    <w:p w:rsidR="003411FD" w:rsidRPr="00B72CC7" w:rsidRDefault="003411FD" w:rsidP="003411FD">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72CC7">
        <w:rPr>
          <w:rFonts w:ascii="Times New Roman" w:eastAsia="Times New Roman" w:hAnsi="Times New Roman" w:cs="Times New Roman"/>
          <w:i/>
          <w:iCs/>
          <w:kern w:val="1"/>
          <w:sz w:val="24"/>
          <w:szCs w:val="24"/>
          <w:lang w:eastAsia="zh-CN"/>
        </w:rPr>
        <w:t>* в</w:t>
      </w:r>
      <w:r>
        <w:rPr>
          <w:rFonts w:ascii="Times New Roman" w:eastAsia="Times New Roman" w:hAnsi="Times New Roman" w:cs="Times New Roman"/>
          <w:i/>
          <w:iCs/>
          <w:kern w:val="1"/>
          <w:sz w:val="24"/>
          <w:szCs w:val="24"/>
          <w:lang w:eastAsia="zh-CN"/>
        </w:rPr>
        <w:t>ремя решения проблемы не включает в себя время на доставку запасных частей, необходимых для ремонта.</w:t>
      </w:r>
    </w:p>
    <w:p w:rsidR="003411FD" w:rsidRPr="00B72CC7" w:rsidRDefault="003411FD" w:rsidP="003411FD">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72CC7">
        <w:rPr>
          <w:rFonts w:ascii="Times New Roman" w:eastAsia="Times New Roman" w:hAnsi="Times New Roman" w:cs="Times New Roman"/>
          <w:i/>
          <w:iCs/>
          <w:kern w:val="1"/>
          <w:sz w:val="24"/>
          <w:szCs w:val="24"/>
          <w:lang w:eastAsia="zh-CN"/>
        </w:rPr>
        <w:t>Критическая проблема</w:t>
      </w:r>
      <w:r w:rsidRPr="00B72CC7">
        <w:rPr>
          <w:rFonts w:ascii="Times New Roman" w:eastAsia="Times New Roman" w:hAnsi="Times New Roman" w:cs="Times New Roman"/>
          <w:kern w:val="1"/>
          <w:sz w:val="24"/>
          <w:szCs w:val="24"/>
          <w:lang w:eastAsia="zh-CN"/>
        </w:rPr>
        <w:t xml:space="preserve"> – Проблема в работе оборудования, приводящая или уже приведшая к невозможности оборудования осуществлять свои целевые функции.</w:t>
      </w:r>
    </w:p>
    <w:p w:rsidR="003411FD" w:rsidRPr="00B72CC7" w:rsidRDefault="003411FD" w:rsidP="003411FD">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B72CC7">
        <w:rPr>
          <w:rFonts w:ascii="Times New Roman" w:eastAsia="Times New Roman" w:hAnsi="Times New Roman" w:cs="Times New Roman"/>
          <w:i/>
          <w:iCs/>
          <w:kern w:val="1"/>
          <w:sz w:val="24"/>
          <w:szCs w:val="24"/>
          <w:lang w:eastAsia="zh-CN"/>
        </w:rPr>
        <w:t>Незначительная проблема</w:t>
      </w:r>
      <w:r w:rsidRPr="00B72CC7">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оборудования, но не влияет на качественные показатели основного функционала оборудования.</w:t>
      </w:r>
    </w:p>
    <w:p w:rsidR="003411FD" w:rsidRPr="00B72CC7" w:rsidRDefault="003411FD" w:rsidP="003411FD">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i/>
          <w:iCs/>
          <w:kern w:val="1"/>
          <w:sz w:val="24"/>
          <w:szCs w:val="24"/>
          <w:lang w:eastAsia="zh-CN"/>
        </w:rPr>
        <w:t>Общий вопрос</w:t>
      </w:r>
      <w:r w:rsidRPr="00B72CC7">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оборудования, рекомендациям, процедурам по его техническому обслуживанию и эксплуатации, конфигурированию, настройке.</w:t>
      </w: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3411FD" w:rsidRPr="00B72CC7" w:rsidRDefault="003411FD" w:rsidP="003411FD">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Место оказания услуг: Место установки оборудования или сервисный центр Исполнителя.</w:t>
      </w: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411FD" w:rsidRPr="00B72CC7" w:rsidRDefault="003411FD" w:rsidP="003411FD">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bCs/>
          <w:kern w:val="1"/>
          <w:sz w:val="24"/>
          <w:szCs w:val="24"/>
          <w:lang w:eastAsia="zh-CN"/>
        </w:rPr>
        <w:t>Гарантийный срок</w:t>
      </w:r>
      <w:r w:rsidRPr="00B72CC7">
        <w:rPr>
          <w:rFonts w:ascii="Times New Roman" w:eastAsia="Times New Roman" w:hAnsi="Times New Roman" w:cs="Times New Roman"/>
          <w:kern w:val="1"/>
          <w:sz w:val="24"/>
          <w:szCs w:val="24"/>
          <w:lang w:eastAsia="zh-CN"/>
        </w:rPr>
        <w:t xml:space="preserve"> на оказанные услуги – 6 месяцев, на запасные части и комплектующие</w:t>
      </w:r>
      <w:r>
        <w:rPr>
          <w:rFonts w:ascii="Times New Roman" w:eastAsia="Times New Roman" w:hAnsi="Times New Roman" w:cs="Times New Roman"/>
          <w:kern w:val="1"/>
          <w:sz w:val="24"/>
          <w:szCs w:val="24"/>
          <w:lang w:eastAsia="zh-CN"/>
        </w:rPr>
        <w:t>,</w:t>
      </w:r>
      <w:r w:rsidRPr="00B72CC7">
        <w:rPr>
          <w:rFonts w:ascii="Times New Roman" w:eastAsia="Times New Roman" w:hAnsi="Times New Roman" w:cs="Times New Roman"/>
          <w:kern w:val="1"/>
          <w:sz w:val="24"/>
          <w:szCs w:val="24"/>
          <w:lang w:eastAsia="zh-CN"/>
        </w:rPr>
        <w:t xml:space="preserve"> к оборудованию – 12 месяцев.</w:t>
      </w:r>
    </w:p>
    <w:p w:rsidR="003411FD" w:rsidRPr="00B72CC7" w:rsidRDefault="003411FD" w:rsidP="003411FD">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B72CC7">
        <w:rPr>
          <w:rFonts w:ascii="Times New Roman" w:eastAsia="Times New Roman" w:hAnsi="Times New Roman" w:cs="Times New Roman"/>
          <w:kern w:val="1"/>
          <w:sz w:val="24"/>
          <w:szCs w:val="24"/>
          <w:lang w:eastAsia="zh-CN"/>
        </w:rPr>
        <w:t>Достав</w:t>
      </w:r>
      <w:r>
        <w:rPr>
          <w:rFonts w:ascii="Times New Roman" w:eastAsia="Times New Roman" w:hAnsi="Times New Roman" w:cs="Times New Roman"/>
          <w:kern w:val="1"/>
          <w:sz w:val="24"/>
          <w:szCs w:val="24"/>
          <w:lang w:eastAsia="zh-CN"/>
        </w:rPr>
        <w:t>ка</w:t>
      </w:r>
      <w:r w:rsidRPr="00B72CC7">
        <w:rPr>
          <w:rFonts w:ascii="Times New Roman" w:eastAsia="Times New Roman" w:hAnsi="Times New Roman" w:cs="Times New Roman"/>
          <w:kern w:val="1"/>
          <w:sz w:val="24"/>
          <w:szCs w:val="24"/>
          <w:lang w:eastAsia="zh-CN"/>
        </w:rPr>
        <w:t xml:space="preserve"> оборудовани</w:t>
      </w:r>
      <w:r>
        <w:rPr>
          <w:rFonts w:ascii="Times New Roman" w:eastAsia="Times New Roman" w:hAnsi="Times New Roman" w:cs="Times New Roman"/>
          <w:kern w:val="1"/>
          <w:sz w:val="24"/>
          <w:szCs w:val="24"/>
          <w:lang w:eastAsia="zh-CN"/>
        </w:rPr>
        <w:t>я</w:t>
      </w:r>
      <w:r w:rsidRPr="00B72CC7">
        <w:rPr>
          <w:rFonts w:ascii="Times New Roman" w:eastAsia="Times New Roman" w:hAnsi="Times New Roman" w:cs="Times New Roman"/>
          <w:kern w:val="1"/>
          <w:sz w:val="24"/>
          <w:szCs w:val="24"/>
          <w:lang w:eastAsia="zh-CN"/>
        </w:rPr>
        <w:t xml:space="preserve"> Заказчика на гарантийный ремонт до Сервисного центра Исполнителя и с гарантийного ремонта обратно до Заказчика </w:t>
      </w:r>
      <w:r>
        <w:rPr>
          <w:rFonts w:ascii="Times New Roman" w:eastAsia="Times New Roman" w:hAnsi="Times New Roman" w:cs="Times New Roman"/>
          <w:kern w:val="1"/>
          <w:sz w:val="24"/>
          <w:szCs w:val="24"/>
          <w:lang w:eastAsia="zh-CN"/>
        </w:rPr>
        <w:t xml:space="preserve">осуществляется </w:t>
      </w:r>
      <w:r w:rsidRPr="00B72CC7">
        <w:rPr>
          <w:rFonts w:ascii="Times New Roman" w:eastAsia="Times New Roman" w:hAnsi="Times New Roman" w:cs="Times New Roman"/>
          <w:kern w:val="1"/>
          <w:sz w:val="24"/>
          <w:szCs w:val="24"/>
          <w:lang w:eastAsia="zh-CN"/>
        </w:rPr>
        <w:t>Исполнител</w:t>
      </w:r>
      <w:r>
        <w:rPr>
          <w:rFonts w:ascii="Times New Roman" w:eastAsia="Times New Roman" w:hAnsi="Times New Roman" w:cs="Times New Roman"/>
          <w:kern w:val="1"/>
          <w:sz w:val="24"/>
          <w:szCs w:val="24"/>
          <w:lang w:eastAsia="zh-CN"/>
        </w:rPr>
        <w:t>ем</w:t>
      </w:r>
      <w:r w:rsidRPr="00B72CC7">
        <w:rPr>
          <w:rFonts w:ascii="Times New Roman" w:eastAsia="Times New Roman" w:hAnsi="Times New Roman" w:cs="Times New Roman"/>
          <w:kern w:val="1"/>
          <w:sz w:val="24"/>
          <w:szCs w:val="24"/>
          <w:lang w:eastAsia="zh-CN"/>
        </w:rPr>
        <w:t xml:space="preserve"> своими силами и за свой счет</w:t>
      </w:r>
      <w:r>
        <w:rPr>
          <w:rFonts w:ascii="Times New Roman" w:eastAsia="Times New Roman" w:hAnsi="Times New Roman" w:cs="Times New Roman"/>
          <w:kern w:val="1"/>
          <w:sz w:val="24"/>
          <w:szCs w:val="24"/>
          <w:lang w:eastAsia="zh-CN"/>
        </w:rPr>
        <w:t xml:space="preserve"> (</w:t>
      </w:r>
      <w:r w:rsidRPr="00B72CC7">
        <w:rPr>
          <w:rFonts w:ascii="Times New Roman" w:eastAsia="Times New Roman" w:hAnsi="Times New Roman" w:cs="Times New Roman"/>
          <w:kern w:val="1"/>
          <w:sz w:val="24"/>
          <w:szCs w:val="24"/>
          <w:lang w:eastAsia="zh-CN"/>
        </w:rPr>
        <w:t>по заявке Заказчика</w:t>
      </w:r>
      <w:r>
        <w:rPr>
          <w:rFonts w:ascii="Times New Roman" w:eastAsia="Times New Roman" w:hAnsi="Times New Roman" w:cs="Times New Roman"/>
          <w:kern w:val="1"/>
          <w:sz w:val="24"/>
          <w:szCs w:val="24"/>
          <w:lang w:eastAsia="zh-CN"/>
        </w:rPr>
        <w:t>)</w:t>
      </w:r>
      <w:r w:rsidRPr="00B72CC7">
        <w:rPr>
          <w:rFonts w:ascii="Times New Roman" w:eastAsia="Times New Roman" w:hAnsi="Times New Roman" w:cs="Times New Roman"/>
          <w:kern w:val="1"/>
          <w:sz w:val="24"/>
          <w:szCs w:val="24"/>
          <w:lang w:eastAsia="zh-CN"/>
        </w:rPr>
        <w:t>. Разгрузка, погрузка происходит за счет и силами Исполнителя.</w:t>
      </w:r>
    </w:p>
    <w:p w:rsidR="003411FD" w:rsidRPr="00B72CC7" w:rsidRDefault="003411FD" w:rsidP="003411FD">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72CC7">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3411FD" w:rsidRPr="00B72CC7" w:rsidRDefault="003411FD" w:rsidP="003411FD">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72CC7">
        <w:rPr>
          <w:rFonts w:ascii="Times New Roman" w:eastAsia="Times New Roman" w:hAnsi="Times New Roman" w:cs="Times New Roman"/>
          <w:bCs/>
          <w:kern w:val="1"/>
          <w:sz w:val="24"/>
          <w:szCs w:val="24"/>
          <w:lang w:eastAsia="zh-CN"/>
        </w:rPr>
        <w:t>Запасные части, используемые для выполнения ремонтных работ должны быть новыми, не иметь следов износа и эксплуатации, должны быть произведены на заводе-изготовителе оборудования.</w:t>
      </w:r>
    </w:p>
    <w:p w:rsidR="003411FD" w:rsidRPr="00B72CC7" w:rsidRDefault="003411FD" w:rsidP="003411FD">
      <w:pPr>
        <w:suppressAutoHyphens/>
        <w:spacing w:after="0" w:line="100" w:lineRule="atLeast"/>
        <w:jc w:val="both"/>
        <w:rPr>
          <w:rFonts w:ascii="Times New Roman" w:eastAsia="Times New Roman" w:hAnsi="Times New Roman" w:cs="Times New Roman"/>
          <w:bCs/>
          <w:kern w:val="1"/>
          <w:sz w:val="24"/>
          <w:szCs w:val="24"/>
          <w:lang w:eastAsia="zh-CN"/>
        </w:rPr>
      </w:pPr>
      <w:r w:rsidRPr="00B72CC7">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3411FD" w:rsidRPr="00B72CC7" w:rsidRDefault="003411FD" w:rsidP="003411FD">
      <w:pPr>
        <w:suppressAutoHyphens/>
        <w:spacing w:after="0" w:line="100" w:lineRule="atLeast"/>
        <w:ind w:firstLine="701"/>
        <w:jc w:val="both"/>
        <w:rPr>
          <w:rFonts w:ascii="Arial" w:eastAsia="Times New Roman" w:hAnsi="Arial" w:cs="Arial"/>
          <w:kern w:val="1"/>
          <w:sz w:val="20"/>
          <w:szCs w:val="20"/>
          <w:lang w:eastAsia="zh-CN"/>
        </w:rPr>
      </w:pPr>
      <w:r w:rsidRPr="00B72CC7">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3411FD" w:rsidRPr="00B72CC7" w:rsidRDefault="003411FD" w:rsidP="003411FD">
      <w:pPr>
        <w:suppressAutoHyphens/>
        <w:spacing w:after="0" w:line="100" w:lineRule="atLeast"/>
        <w:jc w:val="both"/>
        <w:rPr>
          <w:rFonts w:ascii="Arial" w:eastAsia="Times New Roman" w:hAnsi="Arial" w:cs="Arial"/>
          <w:kern w:val="1"/>
          <w:sz w:val="20"/>
          <w:szCs w:val="20"/>
          <w:lang w:eastAsia="zh-CN"/>
        </w:rPr>
      </w:pP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72CC7">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3411FD" w:rsidRPr="00B72CC7" w:rsidRDefault="003411FD" w:rsidP="003411FD">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3411FD" w:rsidRPr="00B72CC7" w:rsidRDefault="003411FD" w:rsidP="003411F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C308FB" w:rsidRPr="003411FD" w:rsidRDefault="00AC09CF" w:rsidP="003411FD">
      <w:pPr>
        <w:suppressAutoHyphen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Приложение № 1 к Техническому заданию - </w:t>
      </w:r>
      <w:r w:rsidR="003411FD" w:rsidRPr="003411FD">
        <w:rPr>
          <w:rFonts w:ascii="Times New Roman" w:hAnsi="Times New Roman" w:cs="Times New Roman"/>
          <w:sz w:val="24"/>
          <w:szCs w:val="24"/>
        </w:rPr>
        <w:t>Прейскурант запасных частей представлен в отдельном файле «ТЗ- прейскурант ЗИП»</w:t>
      </w:r>
    </w:p>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C308FB" w:rsidRPr="00C308FB" w:rsidRDefault="00C308FB" w:rsidP="00C308FB"/>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28762732"/>
      <w:r w:rsidRPr="00FA78C0">
        <w:rPr>
          <w:rFonts w:ascii="Times New Roman" w:eastAsia="MS Mincho" w:hAnsi="Times New Roman" w:cs="Times New Roman"/>
          <w:b/>
          <w:bCs/>
          <w:color w:val="17365D"/>
          <w:kern w:val="32"/>
          <w:sz w:val="28"/>
          <w:szCs w:val="24"/>
          <w:lang w:val="x-none" w:eastAsia="x-none"/>
        </w:rPr>
        <w:t>РАЗДЕЛ V. Проект</w:t>
      </w:r>
      <w:bookmarkStart w:id="122" w:name="Договор"/>
      <w:bookmarkEnd w:id="122"/>
      <w:r w:rsidRPr="00FA78C0">
        <w:rPr>
          <w:rFonts w:ascii="Times New Roman" w:eastAsia="MS Mincho" w:hAnsi="Times New Roman" w:cs="Times New Roman"/>
          <w:b/>
          <w:bCs/>
          <w:color w:val="17365D"/>
          <w:kern w:val="32"/>
          <w:sz w:val="28"/>
          <w:szCs w:val="24"/>
          <w:lang w:val="x-none" w:eastAsia="x-none"/>
        </w:rPr>
        <w:t xml:space="preserve"> договора</w:t>
      </w:r>
      <w:bookmarkEnd w:id="121"/>
    </w:p>
    <w:p w:rsid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C308FB" w:rsidRP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780E5F" w:rsidRPr="00780E5F" w:rsidSect="00406B9C">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9CF" w:rsidRDefault="00AC09CF" w:rsidP="00FA78C0">
      <w:pPr>
        <w:spacing w:after="0" w:line="240" w:lineRule="auto"/>
      </w:pPr>
      <w:r>
        <w:separator/>
      </w:r>
    </w:p>
  </w:endnote>
  <w:endnote w:type="continuationSeparator" w:id="0">
    <w:p w:rsidR="00AC09CF" w:rsidRDefault="00AC09CF"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9CF" w:rsidRDefault="00AC09CF" w:rsidP="00FA78C0">
      <w:pPr>
        <w:spacing w:after="0" w:line="240" w:lineRule="auto"/>
      </w:pPr>
      <w:r>
        <w:separator/>
      </w:r>
    </w:p>
  </w:footnote>
  <w:footnote w:type="continuationSeparator" w:id="0">
    <w:p w:rsidR="00AC09CF" w:rsidRDefault="00AC09CF"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9CF" w:rsidRDefault="00AC09CF">
    <w:pPr>
      <w:pStyle w:val="a6"/>
      <w:jc w:val="center"/>
    </w:pPr>
    <w:r>
      <w:fldChar w:fldCharType="begin"/>
    </w:r>
    <w:r>
      <w:instrText>PAGE   \* MERGEFORMAT</w:instrText>
    </w:r>
    <w:r>
      <w:fldChar w:fldCharType="separate"/>
    </w:r>
    <w:r w:rsidR="007170FC">
      <w:rPr>
        <w:noProof/>
      </w:rPr>
      <w:t>21</w:t>
    </w:r>
    <w:r>
      <w:fldChar w:fldCharType="end"/>
    </w:r>
  </w:p>
  <w:p w:rsidR="00AC09CF" w:rsidRDefault="00AC09C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616004"/>
      <w:docPartObj>
        <w:docPartGallery w:val="Page Numbers (Top of Page)"/>
        <w:docPartUnique/>
      </w:docPartObj>
    </w:sdtPr>
    <w:sdtContent>
      <w:p w:rsidR="00AC09CF" w:rsidRDefault="00AC09CF">
        <w:pPr>
          <w:pStyle w:val="a6"/>
          <w:jc w:val="center"/>
        </w:pPr>
        <w:r>
          <w:fldChar w:fldCharType="begin"/>
        </w:r>
        <w:r>
          <w:instrText>PAGE   \* MERGEFORMAT</w:instrText>
        </w:r>
        <w:r>
          <w:fldChar w:fldCharType="separate"/>
        </w:r>
        <w:r w:rsidR="007170FC">
          <w:rPr>
            <w:noProof/>
          </w:rPr>
          <w:t>1</w:t>
        </w:r>
        <w:r>
          <w:fldChar w:fldCharType="end"/>
        </w:r>
      </w:p>
    </w:sdtContent>
  </w:sdt>
  <w:p w:rsidR="00AC09CF" w:rsidRDefault="00AC09C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9CF" w:rsidRDefault="00AC09CF">
    <w:pPr>
      <w:pStyle w:val="a6"/>
      <w:jc w:val="center"/>
    </w:pPr>
    <w:r>
      <w:fldChar w:fldCharType="begin"/>
    </w:r>
    <w:r>
      <w:instrText>PAGE   \* MERGEFORMAT</w:instrText>
    </w:r>
    <w:r>
      <w:fldChar w:fldCharType="separate"/>
    </w:r>
    <w:r w:rsidR="007170FC">
      <w:rPr>
        <w:noProof/>
      </w:rPr>
      <w:t>46</w:t>
    </w:r>
    <w:r>
      <w:fldChar w:fldCharType="end"/>
    </w:r>
  </w:p>
  <w:p w:rsidR="00AC09CF" w:rsidRDefault="00AC09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6"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9"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3"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6"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C4379A9"/>
    <w:multiLevelType w:val="hybridMultilevel"/>
    <w:tmpl w:val="FDC86CA0"/>
    <w:lvl w:ilvl="0" w:tplc="19789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4"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6" w15:restartNumberingAfterBreak="0">
    <w:nsid w:val="675F7377"/>
    <w:multiLevelType w:val="hybridMultilevel"/>
    <w:tmpl w:val="73420696"/>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39"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0"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1D6E22"/>
    <w:multiLevelType w:val="hybridMultilevel"/>
    <w:tmpl w:val="BA700DDA"/>
    <w:lvl w:ilvl="0" w:tplc="11983502">
      <w:start w:val="3"/>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27"/>
  </w:num>
  <w:num w:numId="3">
    <w:abstractNumId w:val="23"/>
  </w:num>
  <w:num w:numId="4">
    <w:abstractNumId w:val="41"/>
  </w:num>
  <w:num w:numId="5">
    <w:abstractNumId w:val="11"/>
  </w:num>
  <w:num w:numId="6">
    <w:abstractNumId w:val="14"/>
  </w:num>
  <w:num w:numId="7">
    <w:abstractNumId w:val="12"/>
  </w:num>
  <w:num w:numId="8">
    <w:abstractNumId w:val="28"/>
  </w:num>
  <w:num w:numId="9">
    <w:abstractNumId w:val="16"/>
  </w:num>
  <w:num w:numId="10">
    <w:abstractNumId w:val="26"/>
  </w:num>
  <w:num w:numId="11">
    <w:abstractNumId w:val="24"/>
  </w:num>
  <w:num w:numId="12">
    <w:abstractNumId w:val="6"/>
  </w:num>
  <w:num w:numId="13">
    <w:abstractNumId w:val="32"/>
  </w:num>
  <w:num w:numId="14">
    <w:abstractNumId w:val="34"/>
  </w:num>
  <w:num w:numId="15">
    <w:abstractNumId w:val="33"/>
  </w:num>
  <w:num w:numId="16">
    <w:abstractNumId w:val="40"/>
  </w:num>
  <w:num w:numId="17">
    <w:abstractNumId w:val="36"/>
  </w:num>
  <w:num w:numId="18">
    <w:abstractNumId w:val="8"/>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7"/>
  </w:num>
  <w:num w:numId="22">
    <w:abstractNumId w:val="44"/>
  </w:num>
  <w:num w:numId="23">
    <w:abstractNumId w:val="37"/>
  </w:num>
  <w:num w:numId="24">
    <w:abstractNumId w:val="3"/>
  </w:num>
  <w:num w:numId="25">
    <w:abstractNumId w:val="10"/>
  </w:num>
  <w:num w:numId="26">
    <w:abstractNumId w:val="18"/>
  </w:num>
  <w:num w:numId="27">
    <w:abstractNumId w:val="31"/>
  </w:num>
  <w:num w:numId="28">
    <w:abstractNumId w:val="35"/>
  </w:num>
  <w:num w:numId="29">
    <w:abstractNumId w:val="25"/>
  </w:num>
  <w:num w:numId="30">
    <w:abstractNumId w:val="20"/>
  </w:num>
  <w:num w:numId="31">
    <w:abstractNumId w:val="30"/>
  </w:num>
  <w:num w:numId="32">
    <w:abstractNumId w:val="21"/>
  </w:num>
  <w:num w:numId="33">
    <w:abstractNumId w:val="19"/>
  </w:num>
  <w:num w:numId="34">
    <w:abstractNumId w:val="22"/>
  </w:num>
  <w:num w:numId="35">
    <w:abstractNumId w:val="4"/>
  </w:num>
  <w:num w:numId="36">
    <w:abstractNumId w:val="45"/>
  </w:num>
  <w:num w:numId="37">
    <w:abstractNumId w:val="15"/>
  </w:num>
  <w:num w:numId="38">
    <w:abstractNumId w:val="38"/>
  </w:num>
  <w:num w:numId="39">
    <w:abstractNumId w:val="9"/>
  </w:num>
  <w:num w:numId="40">
    <w:abstractNumId w:val="42"/>
  </w:num>
  <w:num w:numId="41">
    <w:abstractNumId w:val="5"/>
  </w:num>
  <w:num w:numId="42">
    <w:abstractNumId w:val="13"/>
  </w:num>
  <w:num w:numId="43">
    <w:abstractNumId w:val="29"/>
  </w:num>
  <w:num w:numId="44">
    <w:abstractNumId w:val="46"/>
  </w:num>
  <w:num w:numId="45">
    <w:abstractNumId w:val="0"/>
  </w:num>
  <w:num w:numId="46">
    <w:abstractNumId w:val="1"/>
  </w:num>
  <w:num w:numId="4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21835"/>
    <w:rsid w:val="000820BE"/>
    <w:rsid w:val="000835E1"/>
    <w:rsid w:val="000913C6"/>
    <w:rsid w:val="000B2803"/>
    <w:rsid w:val="000B2D27"/>
    <w:rsid w:val="000C0D6F"/>
    <w:rsid w:val="00121490"/>
    <w:rsid w:val="00124AD3"/>
    <w:rsid w:val="0012720F"/>
    <w:rsid w:val="0014068D"/>
    <w:rsid w:val="00166278"/>
    <w:rsid w:val="001A1021"/>
    <w:rsid w:val="001C3129"/>
    <w:rsid w:val="001C5822"/>
    <w:rsid w:val="001D4F7D"/>
    <w:rsid w:val="001E25CA"/>
    <w:rsid w:val="001F13B2"/>
    <w:rsid w:val="00233D6B"/>
    <w:rsid w:val="00286949"/>
    <w:rsid w:val="002A1170"/>
    <w:rsid w:val="002C2BA8"/>
    <w:rsid w:val="002F3CED"/>
    <w:rsid w:val="003407DF"/>
    <w:rsid w:val="003411FD"/>
    <w:rsid w:val="0036549E"/>
    <w:rsid w:val="00392110"/>
    <w:rsid w:val="00392796"/>
    <w:rsid w:val="003964E6"/>
    <w:rsid w:val="003A1B96"/>
    <w:rsid w:val="003A28BF"/>
    <w:rsid w:val="003A65F9"/>
    <w:rsid w:val="003D1CFA"/>
    <w:rsid w:val="003D23C3"/>
    <w:rsid w:val="003D2F09"/>
    <w:rsid w:val="003D6E2A"/>
    <w:rsid w:val="003E07CD"/>
    <w:rsid w:val="003E1525"/>
    <w:rsid w:val="003F3998"/>
    <w:rsid w:val="00406B9C"/>
    <w:rsid w:val="004112BE"/>
    <w:rsid w:val="00412B13"/>
    <w:rsid w:val="004206A0"/>
    <w:rsid w:val="00433430"/>
    <w:rsid w:val="00437C38"/>
    <w:rsid w:val="00443837"/>
    <w:rsid w:val="004764AB"/>
    <w:rsid w:val="004932FB"/>
    <w:rsid w:val="004B02FF"/>
    <w:rsid w:val="004F40AC"/>
    <w:rsid w:val="00502C06"/>
    <w:rsid w:val="00523C93"/>
    <w:rsid w:val="0053563D"/>
    <w:rsid w:val="00554C73"/>
    <w:rsid w:val="00577A73"/>
    <w:rsid w:val="005B560B"/>
    <w:rsid w:val="005C02DC"/>
    <w:rsid w:val="005D58FA"/>
    <w:rsid w:val="00621165"/>
    <w:rsid w:val="00626C55"/>
    <w:rsid w:val="006303CC"/>
    <w:rsid w:val="006673D1"/>
    <w:rsid w:val="0068427E"/>
    <w:rsid w:val="0069395C"/>
    <w:rsid w:val="006E63C2"/>
    <w:rsid w:val="006F7AB4"/>
    <w:rsid w:val="007112C9"/>
    <w:rsid w:val="00716A69"/>
    <w:rsid w:val="007170FC"/>
    <w:rsid w:val="00744ABA"/>
    <w:rsid w:val="00780E5F"/>
    <w:rsid w:val="007A2A6E"/>
    <w:rsid w:val="007B5A39"/>
    <w:rsid w:val="007D34EE"/>
    <w:rsid w:val="00804F97"/>
    <w:rsid w:val="00825736"/>
    <w:rsid w:val="00827A86"/>
    <w:rsid w:val="008353E8"/>
    <w:rsid w:val="00835784"/>
    <w:rsid w:val="008442E9"/>
    <w:rsid w:val="008A28B2"/>
    <w:rsid w:val="008B14B4"/>
    <w:rsid w:val="008D58D0"/>
    <w:rsid w:val="008E1688"/>
    <w:rsid w:val="008E34F0"/>
    <w:rsid w:val="008E35E5"/>
    <w:rsid w:val="00903BA0"/>
    <w:rsid w:val="00914134"/>
    <w:rsid w:val="0094550F"/>
    <w:rsid w:val="00952A9B"/>
    <w:rsid w:val="009536AE"/>
    <w:rsid w:val="00960A37"/>
    <w:rsid w:val="00970FA7"/>
    <w:rsid w:val="009A197E"/>
    <w:rsid w:val="009A5C70"/>
    <w:rsid w:val="009B26FD"/>
    <w:rsid w:val="009C67CE"/>
    <w:rsid w:val="009C7AF5"/>
    <w:rsid w:val="009D4004"/>
    <w:rsid w:val="009D4806"/>
    <w:rsid w:val="009F709B"/>
    <w:rsid w:val="00A44691"/>
    <w:rsid w:val="00A61CB3"/>
    <w:rsid w:val="00A74122"/>
    <w:rsid w:val="00A878AA"/>
    <w:rsid w:val="00AB3741"/>
    <w:rsid w:val="00AB3AFD"/>
    <w:rsid w:val="00AB5985"/>
    <w:rsid w:val="00AC09CF"/>
    <w:rsid w:val="00AD009D"/>
    <w:rsid w:val="00AD2E20"/>
    <w:rsid w:val="00AE64D7"/>
    <w:rsid w:val="00B37B36"/>
    <w:rsid w:val="00B41F51"/>
    <w:rsid w:val="00B6223F"/>
    <w:rsid w:val="00B72CC7"/>
    <w:rsid w:val="00BE3EC6"/>
    <w:rsid w:val="00BF0B20"/>
    <w:rsid w:val="00C21247"/>
    <w:rsid w:val="00C308FB"/>
    <w:rsid w:val="00C32CFC"/>
    <w:rsid w:val="00C52D26"/>
    <w:rsid w:val="00C6799B"/>
    <w:rsid w:val="00C7778F"/>
    <w:rsid w:val="00C94C0A"/>
    <w:rsid w:val="00CA31AA"/>
    <w:rsid w:val="00CE1CD4"/>
    <w:rsid w:val="00CF0BEA"/>
    <w:rsid w:val="00CF5F15"/>
    <w:rsid w:val="00D02501"/>
    <w:rsid w:val="00D16E06"/>
    <w:rsid w:val="00D37497"/>
    <w:rsid w:val="00D43499"/>
    <w:rsid w:val="00D81E30"/>
    <w:rsid w:val="00D93221"/>
    <w:rsid w:val="00DF736A"/>
    <w:rsid w:val="00E1286C"/>
    <w:rsid w:val="00E2588D"/>
    <w:rsid w:val="00E44EA6"/>
    <w:rsid w:val="00E5796D"/>
    <w:rsid w:val="00EB5DB1"/>
    <w:rsid w:val="00EC01BE"/>
    <w:rsid w:val="00ED1D69"/>
    <w:rsid w:val="00ED79E6"/>
    <w:rsid w:val="00EF6023"/>
    <w:rsid w:val="00EF7615"/>
    <w:rsid w:val="00F0076A"/>
    <w:rsid w:val="00F16660"/>
    <w:rsid w:val="00F37DF5"/>
    <w:rsid w:val="00F67DE9"/>
    <w:rsid w:val="00F74A96"/>
    <w:rsid w:val="00F96451"/>
    <w:rsid w:val="00FA78C0"/>
    <w:rsid w:val="00FD129E"/>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6888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2BB9F-923A-4A25-B506-8BB666D9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48</Pages>
  <Words>16175</Words>
  <Characters>92203</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49</cp:revision>
  <cp:lastPrinted>2018-12-20T11:09:00Z</cp:lastPrinted>
  <dcterms:created xsi:type="dcterms:W3CDTF">2018-11-22T04:47:00Z</dcterms:created>
  <dcterms:modified xsi:type="dcterms:W3CDTF">2018-12-20T11:09:00Z</dcterms:modified>
</cp:coreProperties>
</file>